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FCD7D" w14:textId="71A5C743" w:rsidR="006D3904" w:rsidRPr="00C5689E" w:rsidRDefault="004571D2" w:rsidP="00A73D3F">
      <w:pPr>
        <w:pStyle w:val="Bezriadkovania"/>
        <w:rPr>
          <w:rFonts w:eastAsia="Times New Roman"/>
          <w:sz w:val="16"/>
          <w:szCs w:val="20"/>
        </w:rPr>
      </w:pPr>
      <w:r>
        <w:pict w14:anchorId="35B017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kt1" o:spid="_x0000_s1026" type="#_x0000_t75" alt="OLE objekt" style="position:absolute;margin-left:-14.9pt;margin-top:6.1pt;width:39.1pt;height:47.05pt;z-index:251658240;visibility:visible">
            <v:imagedata r:id="rId9" o:title="OLE objekt"/>
          </v:shape>
          <o:OLEObject Type="Embed" ProgID="Word.Picture.8" ShapeID="Objekt1" DrawAspect="Content" ObjectID="_1774356457" r:id="rId10"/>
        </w:pict>
      </w:r>
    </w:p>
    <w:p w14:paraId="57AAFF0A" w14:textId="77777777" w:rsidR="006D3904" w:rsidRPr="00C5689E" w:rsidRDefault="006D3904" w:rsidP="006D3904">
      <w:pPr>
        <w:pStyle w:val="Hlavika"/>
        <w:tabs>
          <w:tab w:val="center" w:pos="4536"/>
        </w:tabs>
        <w:autoSpaceDE w:val="0"/>
        <w:jc w:val="center"/>
        <w:rPr>
          <w:rFonts w:eastAsia="Times New Roman"/>
          <w:b/>
          <w:sz w:val="32"/>
          <w:szCs w:val="20"/>
        </w:rPr>
      </w:pPr>
      <w:r w:rsidRPr="00C5689E">
        <w:rPr>
          <w:rFonts w:eastAsia="Times New Roman"/>
          <w:b/>
          <w:sz w:val="32"/>
          <w:szCs w:val="20"/>
        </w:rPr>
        <w:t>Mesto Brezová pod Bradlom</w:t>
      </w:r>
    </w:p>
    <w:p w14:paraId="5606F92D" w14:textId="7E67680B" w:rsidR="006D3904" w:rsidRPr="00C5689E" w:rsidRDefault="00C5689E" w:rsidP="006D3904">
      <w:pPr>
        <w:pStyle w:val="Hlavika"/>
        <w:tabs>
          <w:tab w:val="center" w:pos="4536"/>
        </w:tabs>
        <w:autoSpaceDE w:val="0"/>
        <w:jc w:val="center"/>
        <w:rPr>
          <w:rFonts w:eastAsia="Times New Roman"/>
          <w:b/>
          <w:sz w:val="28"/>
          <w:szCs w:val="20"/>
        </w:rPr>
      </w:pPr>
      <w:r w:rsidRPr="00C5689E">
        <w:rPr>
          <w:rFonts w:eastAsia="Times New Roman"/>
          <w:b/>
          <w:sz w:val="28"/>
          <w:szCs w:val="20"/>
          <w:lang w:val="sk-SK"/>
        </w:rPr>
        <w:t xml:space="preserve">    N</w:t>
      </w:r>
      <w:r w:rsidR="00C47266" w:rsidRPr="00C5689E">
        <w:rPr>
          <w:rFonts w:eastAsia="Times New Roman"/>
          <w:b/>
          <w:sz w:val="28"/>
          <w:szCs w:val="20"/>
          <w:lang w:val="sk-SK"/>
        </w:rPr>
        <w:t>ámestie</w:t>
      </w:r>
      <w:r w:rsidR="006D3904" w:rsidRPr="00C5689E">
        <w:rPr>
          <w:rFonts w:eastAsia="Times New Roman"/>
          <w:b/>
          <w:sz w:val="28"/>
          <w:szCs w:val="20"/>
        </w:rPr>
        <w:t xml:space="preserve"> gen. M. R. Štefánika 1, 906 13  Brezová pod Bradlom</w:t>
      </w:r>
    </w:p>
    <w:p w14:paraId="64920551" w14:textId="77777777" w:rsidR="006D3904" w:rsidRPr="00C5689E" w:rsidRDefault="006D3904" w:rsidP="006D3904">
      <w:pPr>
        <w:pStyle w:val="Pta"/>
        <w:tabs>
          <w:tab w:val="center" w:pos="4536"/>
        </w:tabs>
        <w:jc w:val="both"/>
        <w:rPr>
          <w:rFonts w:eastAsia="Times New Roman"/>
          <w:sz w:val="16"/>
          <w:szCs w:val="20"/>
        </w:rPr>
      </w:pPr>
      <w:r w:rsidRPr="00C5689E">
        <w:rPr>
          <w:rFonts w:eastAsia="Times New Roman"/>
          <w:sz w:val="16"/>
          <w:szCs w:val="20"/>
        </w:rPr>
        <w:t>_________________________________________________________________________________________________________________</w:t>
      </w:r>
    </w:p>
    <w:p w14:paraId="50E2E9B0" w14:textId="77777777" w:rsidR="006D3904" w:rsidRPr="00C5689E" w:rsidRDefault="006D3904" w:rsidP="006D3904">
      <w:pPr>
        <w:pStyle w:val="Standard"/>
        <w:rPr>
          <w:rFonts w:eastAsia="Times New Roman" w:cs="Times New Roman"/>
        </w:rPr>
      </w:pPr>
    </w:p>
    <w:p w14:paraId="2C2BE90B" w14:textId="77777777" w:rsidR="006D3904" w:rsidRPr="00C5689E" w:rsidRDefault="006D3904" w:rsidP="006D3904">
      <w:pPr>
        <w:pStyle w:val="Normlnywebov"/>
        <w:keepNext/>
        <w:spacing w:after="0"/>
        <w:ind w:left="1276" w:right="707"/>
        <w:jc w:val="center"/>
        <w:rPr>
          <w:b/>
          <w:bCs/>
          <w:sz w:val="28"/>
          <w:szCs w:val="28"/>
        </w:rPr>
      </w:pPr>
      <w:r w:rsidRPr="00C5689E">
        <w:rPr>
          <w:b/>
          <w:bCs/>
          <w:sz w:val="28"/>
          <w:szCs w:val="28"/>
        </w:rPr>
        <w:t>Zápisnica</w:t>
      </w:r>
    </w:p>
    <w:p w14:paraId="2B981840" w14:textId="77777777" w:rsidR="006D3904" w:rsidRPr="00C5689E" w:rsidRDefault="006D3904" w:rsidP="006D3904">
      <w:pPr>
        <w:pStyle w:val="Normlnywebov"/>
        <w:keepNext/>
        <w:spacing w:after="0"/>
        <w:ind w:left="1276" w:right="707"/>
        <w:jc w:val="center"/>
        <w:rPr>
          <w:bCs/>
        </w:rPr>
      </w:pPr>
      <w:r w:rsidRPr="00C5689E">
        <w:rPr>
          <w:bCs/>
        </w:rPr>
        <w:t xml:space="preserve"> z rokovania </w:t>
      </w:r>
      <w:r w:rsidRPr="00C5689E">
        <w:rPr>
          <w:rFonts w:eastAsia="Lucida Sans Unicode"/>
          <w:bCs/>
          <w:shd w:val="clear" w:color="auto" w:fill="FFFFFF"/>
        </w:rPr>
        <w:t>Komisie</w:t>
      </w:r>
      <w:r w:rsidRPr="00C5689E">
        <w:rPr>
          <w:bCs/>
        </w:rPr>
        <w:t xml:space="preserve"> výstavby, územného plánovania, životného prostredia a dopravy pri Mestskom zastupiteľstve Brezová pod Bradlom</w:t>
      </w:r>
      <w:r w:rsidR="0075702D" w:rsidRPr="00C5689E">
        <w:rPr>
          <w:bCs/>
        </w:rPr>
        <w:t>,</w:t>
      </w:r>
    </w:p>
    <w:p w14:paraId="04E70D25" w14:textId="77777777" w:rsidR="00922B89" w:rsidRPr="00C5689E" w:rsidRDefault="00922B89" w:rsidP="006D3904">
      <w:pPr>
        <w:pStyle w:val="Normlnywebov"/>
        <w:keepNext/>
        <w:spacing w:after="0"/>
        <w:ind w:left="1276" w:right="707"/>
        <w:jc w:val="center"/>
        <w:rPr>
          <w:bCs/>
        </w:rPr>
      </w:pPr>
    </w:p>
    <w:p w14:paraId="2EEFF944" w14:textId="37B336F8" w:rsidR="00DC3C6B" w:rsidRPr="00C5689E" w:rsidRDefault="00D169EF" w:rsidP="006D3904">
      <w:pPr>
        <w:pStyle w:val="Normlnywebov"/>
        <w:keepNext/>
        <w:spacing w:after="0"/>
        <w:ind w:left="1276" w:right="707"/>
        <w:jc w:val="center"/>
        <w:rPr>
          <w:bCs/>
        </w:rPr>
      </w:pPr>
      <w:r w:rsidRPr="00C5689E">
        <w:rPr>
          <w:bCs/>
        </w:rPr>
        <w:t xml:space="preserve">konaná dňa </w:t>
      </w:r>
      <w:r w:rsidR="00A73D3F">
        <w:rPr>
          <w:bCs/>
        </w:rPr>
        <w:t>8</w:t>
      </w:r>
      <w:r w:rsidR="00BF7C84">
        <w:rPr>
          <w:bCs/>
        </w:rPr>
        <w:t xml:space="preserve">. </w:t>
      </w:r>
      <w:r w:rsidR="00A73D3F">
        <w:rPr>
          <w:bCs/>
        </w:rPr>
        <w:t>apríla</w:t>
      </w:r>
      <w:r w:rsidR="00C5689E" w:rsidRPr="00C5689E">
        <w:rPr>
          <w:bCs/>
        </w:rPr>
        <w:t xml:space="preserve"> 2</w:t>
      </w:r>
      <w:r w:rsidR="006D3904" w:rsidRPr="00C5689E">
        <w:rPr>
          <w:bCs/>
        </w:rPr>
        <w:t>0</w:t>
      </w:r>
      <w:r w:rsidRPr="00C5689E">
        <w:rPr>
          <w:bCs/>
        </w:rPr>
        <w:t>2</w:t>
      </w:r>
      <w:r w:rsidR="006A32CD">
        <w:rPr>
          <w:bCs/>
        </w:rPr>
        <w:t>4</w:t>
      </w:r>
      <w:r w:rsidR="006D3904" w:rsidRPr="00C5689E">
        <w:rPr>
          <w:bCs/>
        </w:rPr>
        <w:t xml:space="preserve"> o</w:t>
      </w:r>
      <w:r w:rsidR="002E4EFE" w:rsidRPr="00C5689E">
        <w:rPr>
          <w:bCs/>
        </w:rPr>
        <w:t> </w:t>
      </w:r>
      <w:r w:rsidR="006D3904" w:rsidRPr="00C5689E">
        <w:rPr>
          <w:bCs/>
        </w:rPr>
        <w:t>1</w:t>
      </w:r>
      <w:r w:rsidR="000423C3">
        <w:rPr>
          <w:bCs/>
        </w:rPr>
        <w:t>6</w:t>
      </w:r>
      <w:r w:rsidR="002E4EFE" w:rsidRPr="00C5689E">
        <w:rPr>
          <w:bCs/>
        </w:rPr>
        <w:t>:</w:t>
      </w:r>
      <w:r w:rsidR="00C5689E" w:rsidRPr="00C5689E">
        <w:rPr>
          <w:bCs/>
        </w:rPr>
        <w:t>3</w:t>
      </w:r>
      <w:r w:rsidR="006D3904" w:rsidRPr="00C5689E">
        <w:rPr>
          <w:bCs/>
        </w:rPr>
        <w:t xml:space="preserve">0 hod </w:t>
      </w:r>
      <w:r w:rsidR="00922B89" w:rsidRPr="00C5689E">
        <w:rPr>
          <w:bCs/>
        </w:rPr>
        <w:t>v</w:t>
      </w:r>
      <w:r w:rsidR="00C5689E" w:rsidRPr="00C5689E">
        <w:rPr>
          <w:bCs/>
        </w:rPr>
        <w:t>o veľkej</w:t>
      </w:r>
      <w:r w:rsidR="002E4EFE" w:rsidRPr="00C5689E">
        <w:rPr>
          <w:bCs/>
        </w:rPr>
        <w:t xml:space="preserve"> zasadačke          </w:t>
      </w:r>
    </w:p>
    <w:p w14:paraId="473A81B7" w14:textId="77777777" w:rsidR="006D3904" w:rsidRPr="00C5689E" w:rsidRDefault="002E4EFE" w:rsidP="006D3904">
      <w:pPr>
        <w:pStyle w:val="Normlnywebov"/>
        <w:keepNext/>
        <w:spacing w:after="0"/>
        <w:ind w:left="1276" w:right="707"/>
        <w:jc w:val="center"/>
        <w:rPr>
          <w:bCs/>
        </w:rPr>
      </w:pPr>
      <w:r w:rsidRPr="00C5689E">
        <w:rPr>
          <w:bCs/>
        </w:rPr>
        <w:t>Mestského úradu v Brezovej pod Bradlom</w:t>
      </w:r>
      <w:r w:rsidR="00922B89" w:rsidRPr="00C5689E">
        <w:rPr>
          <w:bCs/>
        </w:rPr>
        <w:t>.</w:t>
      </w:r>
    </w:p>
    <w:p w14:paraId="2A8F256B" w14:textId="77777777" w:rsidR="006D3904" w:rsidRPr="00C5689E" w:rsidRDefault="006D3904" w:rsidP="006D3904">
      <w:pPr>
        <w:pStyle w:val="Normlnywebov"/>
        <w:spacing w:after="0"/>
      </w:pPr>
    </w:p>
    <w:p w14:paraId="509B4ED7" w14:textId="0CBAAB1B" w:rsidR="006D3904" w:rsidRPr="00907B8B" w:rsidRDefault="006D3904">
      <w:pPr>
        <w:rPr>
          <w:b/>
          <w:i/>
          <w:lang w:val="en-US"/>
        </w:rPr>
      </w:pPr>
      <w:r w:rsidRPr="00907B8B">
        <w:rPr>
          <w:b/>
          <w:i/>
        </w:rPr>
        <w:t>Prítomn</w:t>
      </w:r>
      <w:r w:rsidR="008A3DC8" w:rsidRPr="00907B8B">
        <w:rPr>
          <w:b/>
          <w:i/>
        </w:rPr>
        <w:t>í</w:t>
      </w:r>
      <w:r w:rsidRPr="00907B8B">
        <w:rPr>
          <w:b/>
          <w:i/>
        </w:rPr>
        <w:t xml:space="preserve"> členovia</w:t>
      </w:r>
      <w:r w:rsidR="008A3DC8" w:rsidRPr="00907B8B">
        <w:rPr>
          <w:b/>
          <w:i/>
        </w:rPr>
        <w:t xml:space="preserve"> komisie</w:t>
      </w:r>
      <w:r w:rsidRPr="00907B8B">
        <w:rPr>
          <w:b/>
          <w:i/>
        </w:rPr>
        <w:t xml:space="preserve">: </w:t>
      </w:r>
      <w:r w:rsidRPr="00907B8B">
        <w:rPr>
          <w:b/>
          <w:i/>
          <w:lang w:val="en-US"/>
        </w:rPr>
        <w:t xml:space="preserve"> </w:t>
      </w:r>
    </w:p>
    <w:p w14:paraId="46132DC6" w14:textId="0799BDB2" w:rsidR="0098246F" w:rsidRPr="00C5689E" w:rsidRDefault="00C5689E" w:rsidP="0098246F">
      <w:pPr>
        <w:rPr>
          <w:lang w:val="en-US"/>
        </w:rPr>
      </w:pPr>
      <w:r w:rsidRPr="00C5689E">
        <w:rPr>
          <w:lang w:val="en-US"/>
        </w:rPr>
        <w:t xml:space="preserve">Mgr. Eva </w:t>
      </w:r>
      <w:proofErr w:type="spellStart"/>
      <w:r w:rsidRPr="00C5689E">
        <w:rPr>
          <w:lang w:val="en-US"/>
        </w:rPr>
        <w:t>Ušiaková</w:t>
      </w:r>
      <w:proofErr w:type="spellEnd"/>
      <w:r w:rsidRPr="00C5689E">
        <w:rPr>
          <w:lang w:val="en-US"/>
        </w:rPr>
        <w:t xml:space="preserve"> – </w:t>
      </w:r>
      <w:proofErr w:type="spellStart"/>
      <w:r w:rsidRPr="00C5689E">
        <w:rPr>
          <w:lang w:val="en-US"/>
        </w:rPr>
        <w:t>predseda</w:t>
      </w:r>
      <w:proofErr w:type="spellEnd"/>
      <w:proofErr w:type="gramStart"/>
      <w:r w:rsidRPr="00C5689E">
        <w:rPr>
          <w:lang w:val="en-US"/>
        </w:rPr>
        <w:t xml:space="preserve">, </w:t>
      </w:r>
      <w:r w:rsidR="009107EA">
        <w:rPr>
          <w:lang w:val="en-US"/>
        </w:rPr>
        <w:t xml:space="preserve"> </w:t>
      </w:r>
      <w:proofErr w:type="spellStart"/>
      <w:r w:rsidRPr="00C5689E">
        <w:rPr>
          <w:lang w:val="en-US"/>
        </w:rPr>
        <w:t>PhDr</w:t>
      </w:r>
      <w:proofErr w:type="spellEnd"/>
      <w:proofErr w:type="gramEnd"/>
      <w:r w:rsidRPr="00C5689E">
        <w:rPr>
          <w:lang w:val="en-US"/>
        </w:rPr>
        <w:t xml:space="preserve">. </w:t>
      </w:r>
      <w:proofErr w:type="spellStart"/>
      <w:r w:rsidRPr="00C5689E">
        <w:rPr>
          <w:lang w:val="en-US"/>
        </w:rPr>
        <w:t>Štefan</w:t>
      </w:r>
      <w:proofErr w:type="spellEnd"/>
      <w:r w:rsidRPr="00C5689E">
        <w:rPr>
          <w:lang w:val="en-US"/>
        </w:rPr>
        <w:t xml:space="preserve"> </w:t>
      </w:r>
      <w:proofErr w:type="spellStart"/>
      <w:r w:rsidRPr="00C5689E">
        <w:rPr>
          <w:lang w:val="en-US"/>
        </w:rPr>
        <w:t>Maršo</w:t>
      </w:r>
      <w:proofErr w:type="spellEnd"/>
      <w:r w:rsidRPr="00C5689E">
        <w:rPr>
          <w:lang w:val="en-US"/>
        </w:rPr>
        <w:t>,</w:t>
      </w:r>
      <w:r w:rsidR="00E857CA">
        <w:rPr>
          <w:lang w:val="en-US"/>
        </w:rPr>
        <w:t xml:space="preserve"> </w:t>
      </w:r>
      <w:r w:rsidR="00020E39">
        <w:rPr>
          <w:lang w:val="en-US"/>
        </w:rPr>
        <w:t>Mgr. Maroš Sadák</w:t>
      </w:r>
      <w:r w:rsidRPr="00C5689E">
        <w:rPr>
          <w:lang w:val="en-US"/>
        </w:rPr>
        <w:t xml:space="preserve"> </w:t>
      </w:r>
      <w:r w:rsidR="006F3B1C">
        <w:rPr>
          <w:lang w:val="en-US"/>
        </w:rPr>
        <w:t xml:space="preserve"> Ing. </w:t>
      </w:r>
      <w:proofErr w:type="spellStart"/>
      <w:r w:rsidR="004A7F1F">
        <w:rPr>
          <w:lang w:val="en-US"/>
        </w:rPr>
        <w:t>Juraj</w:t>
      </w:r>
      <w:proofErr w:type="spellEnd"/>
      <w:r w:rsidR="004A7F1F">
        <w:rPr>
          <w:lang w:val="en-US"/>
        </w:rPr>
        <w:t xml:space="preserve"> </w:t>
      </w:r>
      <w:proofErr w:type="spellStart"/>
      <w:r w:rsidR="006F3B1C">
        <w:rPr>
          <w:lang w:val="en-US"/>
        </w:rPr>
        <w:t>Nemec</w:t>
      </w:r>
      <w:proofErr w:type="spellEnd"/>
      <w:r w:rsidR="006F3B1C">
        <w:rPr>
          <w:lang w:val="en-US"/>
        </w:rPr>
        <w:t xml:space="preserve"> </w:t>
      </w:r>
      <w:r w:rsidR="004A7F1F">
        <w:rPr>
          <w:lang w:val="en-US"/>
        </w:rPr>
        <w:t xml:space="preserve">– on-line </w:t>
      </w:r>
    </w:p>
    <w:p w14:paraId="4F7FC1E1" w14:textId="77777777" w:rsidR="006D3904" w:rsidRPr="00C5689E" w:rsidRDefault="006D3904"/>
    <w:p w14:paraId="733DB0F9" w14:textId="77777777" w:rsidR="008A3DC8" w:rsidRDefault="008A3DC8">
      <w:pPr>
        <w:rPr>
          <w:b/>
          <w:i/>
        </w:rPr>
      </w:pPr>
      <w:r w:rsidRPr="00907B8B">
        <w:rPr>
          <w:b/>
          <w:i/>
        </w:rPr>
        <w:t>Prizvaní:</w:t>
      </w:r>
    </w:p>
    <w:p w14:paraId="0D54E551" w14:textId="47CAE945" w:rsidR="00E31373" w:rsidRPr="00C5689E" w:rsidRDefault="00E31373">
      <w:r>
        <w:t xml:space="preserve">Ing. Denisa </w:t>
      </w:r>
      <w:proofErr w:type="spellStart"/>
      <w:r>
        <w:t>Zuščíková</w:t>
      </w:r>
      <w:proofErr w:type="spellEnd"/>
      <w:r>
        <w:t>, vedúca VÚP, ŽP a D</w:t>
      </w:r>
    </w:p>
    <w:p w14:paraId="485F1FBA" w14:textId="77777777" w:rsidR="002E4EFE" w:rsidRPr="00C5689E" w:rsidRDefault="002E4EFE" w:rsidP="004E235F">
      <w:pPr>
        <w:pStyle w:val="Normlnywebov"/>
        <w:spacing w:after="0"/>
        <w:rPr>
          <w:b/>
        </w:rPr>
      </w:pPr>
    </w:p>
    <w:p w14:paraId="19F6210D" w14:textId="6EE01A47" w:rsidR="00C5689E" w:rsidRPr="00907B8B" w:rsidRDefault="00BF7C84" w:rsidP="00C5689E">
      <w:pPr>
        <w:pStyle w:val="Normlnywebov"/>
        <w:spacing w:after="0"/>
        <w:rPr>
          <w:b/>
          <w:i/>
        </w:rPr>
      </w:pPr>
      <w:r w:rsidRPr="00907B8B">
        <w:rPr>
          <w:b/>
          <w:i/>
        </w:rPr>
        <w:t>PROGRAM:</w:t>
      </w:r>
    </w:p>
    <w:p w14:paraId="2C91A2AC" w14:textId="46A390B8" w:rsidR="00C5689E" w:rsidRPr="00C5689E" w:rsidRDefault="00C5689E" w:rsidP="00C5689E">
      <w:pPr>
        <w:pStyle w:val="Normlnywebov"/>
        <w:spacing w:after="0"/>
        <w:rPr>
          <w:b/>
        </w:rPr>
      </w:pPr>
      <w:r w:rsidRPr="00C5689E">
        <w:rPr>
          <w:b/>
        </w:rPr>
        <w:t xml:space="preserve">1.       </w:t>
      </w:r>
      <w:r w:rsidR="00065661">
        <w:rPr>
          <w:b/>
        </w:rPr>
        <w:t xml:space="preserve"> </w:t>
      </w:r>
      <w:r w:rsidRPr="00C5689E">
        <w:rPr>
          <w:b/>
        </w:rPr>
        <w:t>Otvorenie zasadnutia</w:t>
      </w:r>
    </w:p>
    <w:p w14:paraId="13F07E0B" w14:textId="138175EB" w:rsidR="00C5689E" w:rsidRDefault="008F37C7" w:rsidP="00C5689E">
      <w:pPr>
        <w:pStyle w:val="Normlnywebov"/>
        <w:rPr>
          <w:b/>
        </w:rPr>
      </w:pPr>
      <w:r>
        <w:rPr>
          <w:b/>
        </w:rPr>
        <w:t>2</w:t>
      </w:r>
      <w:r w:rsidR="00C5689E" w:rsidRPr="00C5689E">
        <w:rPr>
          <w:b/>
        </w:rPr>
        <w:t>.</w:t>
      </w:r>
      <w:r w:rsidR="00C5689E" w:rsidRPr="00C5689E">
        <w:rPr>
          <w:b/>
        </w:rPr>
        <w:tab/>
        <w:t>Prerokovanie návrhov majetkových prevodov.</w:t>
      </w:r>
    </w:p>
    <w:p w14:paraId="33D36C1A" w14:textId="6CFB66BC" w:rsidR="00C5689E" w:rsidRPr="00C5689E" w:rsidRDefault="00E31373" w:rsidP="00C5689E">
      <w:pPr>
        <w:pStyle w:val="Normlnywebov"/>
        <w:rPr>
          <w:b/>
        </w:rPr>
      </w:pPr>
      <w:r>
        <w:rPr>
          <w:b/>
        </w:rPr>
        <w:t>3</w:t>
      </w:r>
      <w:r w:rsidR="00C5689E" w:rsidRPr="00C5689E">
        <w:rPr>
          <w:b/>
        </w:rPr>
        <w:t>.</w:t>
      </w:r>
      <w:r w:rsidR="00C5689E" w:rsidRPr="00C5689E">
        <w:rPr>
          <w:b/>
        </w:rPr>
        <w:tab/>
        <w:t xml:space="preserve">Informácia o prestavbe objektu bývalej základnej školy na Piešťanskej  </w:t>
      </w:r>
    </w:p>
    <w:p w14:paraId="698F823C" w14:textId="0BF3ACA7" w:rsidR="00C5689E" w:rsidRDefault="00C5689E" w:rsidP="00C5689E">
      <w:pPr>
        <w:pStyle w:val="Normlnywebov"/>
        <w:rPr>
          <w:b/>
        </w:rPr>
      </w:pPr>
      <w:r w:rsidRPr="00C5689E">
        <w:rPr>
          <w:b/>
        </w:rPr>
        <w:t xml:space="preserve">          </w:t>
      </w:r>
      <w:r w:rsidR="00065661">
        <w:rPr>
          <w:b/>
        </w:rPr>
        <w:t xml:space="preserve"> </w:t>
      </w:r>
      <w:r w:rsidRPr="00C5689E">
        <w:rPr>
          <w:b/>
        </w:rPr>
        <w:t>ul. na bytový dom</w:t>
      </w:r>
    </w:p>
    <w:p w14:paraId="41841E26" w14:textId="39BAAFAE" w:rsidR="00C5689E" w:rsidRPr="00C5689E" w:rsidRDefault="000423C3" w:rsidP="00C5689E">
      <w:pPr>
        <w:pStyle w:val="Normlnywebov"/>
        <w:rPr>
          <w:b/>
        </w:rPr>
      </w:pPr>
      <w:r>
        <w:rPr>
          <w:b/>
        </w:rPr>
        <w:t>4</w:t>
      </w:r>
      <w:r w:rsidR="00C5689E" w:rsidRPr="00C5689E">
        <w:rPr>
          <w:b/>
        </w:rPr>
        <w:t>.</w:t>
      </w:r>
      <w:r w:rsidR="00C5689E" w:rsidRPr="00C5689E">
        <w:rPr>
          <w:b/>
        </w:rPr>
        <w:tab/>
        <w:t>Diskusia.</w:t>
      </w:r>
    </w:p>
    <w:p w14:paraId="0485764B" w14:textId="7410C7F5" w:rsidR="00C5689E" w:rsidRPr="00C5689E" w:rsidRDefault="000423C3" w:rsidP="00C5689E">
      <w:pPr>
        <w:pStyle w:val="Normlnywebov"/>
        <w:rPr>
          <w:b/>
        </w:rPr>
      </w:pPr>
      <w:r>
        <w:rPr>
          <w:b/>
        </w:rPr>
        <w:t>5</w:t>
      </w:r>
      <w:r w:rsidR="00C5689E" w:rsidRPr="00C5689E">
        <w:rPr>
          <w:b/>
        </w:rPr>
        <w:t>.</w:t>
      </w:r>
      <w:r w:rsidR="00C5689E" w:rsidRPr="00C5689E">
        <w:rPr>
          <w:b/>
        </w:rPr>
        <w:tab/>
        <w:t>Záver.</w:t>
      </w:r>
    </w:p>
    <w:p w14:paraId="07D95C01" w14:textId="77777777" w:rsidR="006D3904" w:rsidRPr="000A22B4" w:rsidRDefault="006D3904"/>
    <w:p w14:paraId="38AB4D55" w14:textId="3B6DE0B5" w:rsidR="006D3904" w:rsidRPr="00907B8B" w:rsidRDefault="00783499">
      <w:pPr>
        <w:rPr>
          <w:b/>
          <w:i/>
        </w:rPr>
      </w:pPr>
      <w:r w:rsidRPr="00907B8B">
        <w:rPr>
          <w:b/>
          <w:i/>
        </w:rPr>
        <w:t>ZÁPIS Z PRIEBEHU ROKOVANIA:</w:t>
      </w:r>
    </w:p>
    <w:p w14:paraId="1EC28DD9" w14:textId="77777777" w:rsidR="00922B89" w:rsidRPr="000A22B4" w:rsidRDefault="00922B89"/>
    <w:p w14:paraId="28C87AC0" w14:textId="2212B96B" w:rsidR="0075702D" w:rsidRPr="00783499" w:rsidRDefault="00195864" w:rsidP="00023D74">
      <w:pPr>
        <w:pStyle w:val="Normlnywebov"/>
        <w:spacing w:after="0"/>
        <w:jc w:val="both"/>
        <w:rPr>
          <w:b/>
          <w:i/>
        </w:rPr>
      </w:pPr>
      <w:r w:rsidRPr="00783499">
        <w:rPr>
          <w:b/>
          <w:i/>
        </w:rPr>
        <w:t>1. OTVORENIE ZASADNUTIA, SCHVÁLENIE PROGRAMU.</w:t>
      </w:r>
    </w:p>
    <w:p w14:paraId="2E19E514" w14:textId="77777777" w:rsidR="008E254D" w:rsidRPr="000A22B4" w:rsidRDefault="008E254D">
      <w:pPr>
        <w:rPr>
          <w:i/>
          <w:u w:val="single"/>
        </w:rPr>
      </w:pPr>
    </w:p>
    <w:p w14:paraId="3275F520" w14:textId="77777777" w:rsidR="004E235F" w:rsidRPr="000A22B4" w:rsidRDefault="004E235F" w:rsidP="00A24898">
      <w:pPr>
        <w:jc w:val="both"/>
        <w:rPr>
          <w:bCs/>
        </w:rPr>
      </w:pPr>
      <w:r w:rsidRPr="000A22B4">
        <w:t xml:space="preserve">Komisia </w:t>
      </w:r>
      <w:r w:rsidR="00F07F6F" w:rsidRPr="000A22B4">
        <w:rPr>
          <w:bCs/>
        </w:rPr>
        <w:t>výstavby, územného plánovania, životného prostredia a dopravy pri Mestskom zastupiteľstve Brezová pod Bradlom</w:t>
      </w:r>
      <w:r w:rsidR="00F67A44" w:rsidRPr="000A22B4">
        <w:rPr>
          <w:bCs/>
        </w:rPr>
        <w:t>, ďalej "Komisia VUPŽP a D"</w:t>
      </w:r>
      <w:r w:rsidR="00F07F6F" w:rsidRPr="000A22B4">
        <w:rPr>
          <w:bCs/>
        </w:rPr>
        <w:t xml:space="preserve"> schvaľuje program rokovania komisie.</w:t>
      </w:r>
    </w:p>
    <w:p w14:paraId="11C1733A" w14:textId="77777777" w:rsidR="00023D74" w:rsidRDefault="00023D74" w:rsidP="00023D74">
      <w:pPr>
        <w:rPr>
          <w:b/>
          <w:bCs/>
          <w:i/>
          <w:u w:val="single"/>
        </w:rPr>
      </w:pPr>
    </w:p>
    <w:p w14:paraId="5A2310A2" w14:textId="57B0BC3E" w:rsidR="00023D74" w:rsidRPr="00023D74" w:rsidRDefault="000D3BB3" w:rsidP="00023D74">
      <w:pPr>
        <w:rPr>
          <w:b/>
          <w:bCs/>
          <w:i/>
          <w:u w:val="single"/>
        </w:rPr>
      </w:pPr>
      <w:r>
        <w:rPr>
          <w:b/>
          <w:bCs/>
          <w:i/>
          <w:u w:val="single"/>
        </w:rPr>
        <w:t xml:space="preserve">UZNESENIE  Č. </w:t>
      </w:r>
      <w:r w:rsidR="000423C3">
        <w:rPr>
          <w:b/>
          <w:bCs/>
          <w:i/>
          <w:u w:val="single"/>
        </w:rPr>
        <w:t>6</w:t>
      </w:r>
      <w:r w:rsidR="00BF7C84" w:rsidRPr="00023D74">
        <w:rPr>
          <w:b/>
          <w:bCs/>
          <w:i/>
          <w:u w:val="single"/>
        </w:rPr>
        <w:t>/202</w:t>
      </w:r>
      <w:r w:rsidR="006A32CD">
        <w:rPr>
          <w:b/>
          <w:bCs/>
          <w:i/>
          <w:u w:val="single"/>
        </w:rPr>
        <w:t>4</w:t>
      </w:r>
      <w:r w:rsidR="00BF7C84" w:rsidRPr="00023D74">
        <w:rPr>
          <w:b/>
          <w:bCs/>
          <w:i/>
          <w:u w:val="single"/>
        </w:rPr>
        <w:t>:</w:t>
      </w:r>
    </w:p>
    <w:p w14:paraId="0E1999B1" w14:textId="556F018D" w:rsidR="00F07F6F" w:rsidRPr="00023D74" w:rsidRDefault="00F07F6F" w:rsidP="00F07F6F">
      <w:pPr>
        <w:rPr>
          <w:b/>
          <w:i/>
        </w:rPr>
      </w:pPr>
      <w:r w:rsidRPr="00023D74">
        <w:rPr>
          <w:b/>
          <w:i/>
        </w:rPr>
        <w:t xml:space="preserve">Hlasovanie k uzneseniu č. </w:t>
      </w:r>
      <w:r w:rsidR="000423C3">
        <w:rPr>
          <w:b/>
          <w:i/>
        </w:rPr>
        <w:t>6</w:t>
      </w:r>
      <w:r w:rsidRPr="00023D74">
        <w:rPr>
          <w:b/>
          <w:i/>
        </w:rPr>
        <w:t>/20</w:t>
      </w:r>
      <w:r w:rsidR="002E4EFE" w:rsidRPr="00023D74">
        <w:rPr>
          <w:b/>
          <w:i/>
        </w:rPr>
        <w:t>2</w:t>
      </w:r>
      <w:r w:rsidR="006A32CD">
        <w:rPr>
          <w:b/>
          <w:i/>
        </w:rPr>
        <w:t>4</w:t>
      </w:r>
    </w:p>
    <w:p w14:paraId="0729CD6E" w14:textId="675D052D" w:rsidR="00F07F6F" w:rsidRPr="00065661" w:rsidRDefault="00F07F6F" w:rsidP="00F07F6F">
      <w:pPr>
        <w:rPr>
          <w:b/>
        </w:rPr>
      </w:pPr>
      <w:r w:rsidRPr="00065661">
        <w:rPr>
          <w:b/>
        </w:rPr>
        <w:t xml:space="preserve">Prítomní:  </w:t>
      </w:r>
      <w:r w:rsidR="00A73D3F">
        <w:rPr>
          <w:b/>
        </w:rPr>
        <w:t>4</w:t>
      </w:r>
      <w:r w:rsidR="00065661" w:rsidRPr="00065661">
        <w:rPr>
          <w:b/>
        </w:rPr>
        <w:t xml:space="preserve"> </w:t>
      </w:r>
      <w:r w:rsidRPr="00065661">
        <w:rPr>
          <w:b/>
        </w:rPr>
        <w:t xml:space="preserve">  za:</w:t>
      </w:r>
      <w:r w:rsidR="00D94FAB" w:rsidRPr="00065661">
        <w:rPr>
          <w:b/>
        </w:rPr>
        <w:t xml:space="preserve">  </w:t>
      </w:r>
      <w:r w:rsidRPr="00065661">
        <w:rPr>
          <w:b/>
        </w:rPr>
        <w:t xml:space="preserve"> </w:t>
      </w:r>
      <w:r w:rsidRPr="00065661">
        <w:rPr>
          <w:b/>
        </w:rPr>
        <w:tab/>
      </w:r>
      <w:r w:rsidR="00A73D3F">
        <w:rPr>
          <w:b/>
        </w:rPr>
        <w:t>4</w:t>
      </w:r>
      <w:r w:rsidRPr="00065661">
        <w:rPr>
          <w:b/>
        </w:rPr>
        <w:t xml:space="preserve">   proti: 0</w:t>
      </w:r>
      <w:r w:rsidRPr="00065661">
        <w:rPr>
          <w:b/>
        </w:rPr>
        <w:tab/>
        <w:t>zdržal sa: 0</w:t>
      </w:r>
    </w:p>
    <w:p w14:paraId="75CE3522" w14:textId="77777777" w:rsidR="00023D74" w:rsidRDefault="00023D74" w:rsidP="00065661">
      <w:pPr>
        <w:rPr>
          <w:b/>
        </w:rPr>
      </w:pPr>
    </w:p>
    <w:p w14:paraId="41A71349" w14:textId="69AFA24C" w:rsidR="00F32C5C" w:rsidRDefault="008F37C7" w:rsidP="003F1060">
      <w:pPr>
        <w:pStyle w:val="Normlnywebov"/>
        <w:spacing w:after="0"/>
        <w:jc w:val="both"/>
        <w:rPr>
          <w:b/>
          <w:i/>
          <w:sz w:val="28"/>
        </w:rPr>
      </w:pPr>
      <w:r>
        <w:rPr>
          <w:b/>
          <w:i/>
          <w:sz w:val="28"/>
        </w:rPr>
        <w:t>2</w:t>
      </w:r>
      <w:r w:rsidR="00783499" w:rsidRPr="00783499">
        <w:rPr>
          <w:b/>
          <w:i/>
          <w:sz w:val="28"/>
        </w:rPr>
        <w:t xml:space="preserve">. PREROKOVANIE NÁVRHOV NA MAJETKOVÉ PREVODY: </w:t>
      </w:r>
    </w:p>
    <w:p w14:paraId="3C681DCE" w14:textId="77777777" w:rsidR="006A32CD" w:rsidRDefault="006A32CD" w:rsidP="006A32CD">
      <w:pPr>
        <w:rPr>
          <w:rFonts w:eastAsia="Times New Roman"/>
          <w:b/>
          <w:lang w:eastAsia="zh-CN"/>
        </w:rPr>
      </w:pPr>
    </w:p>
    <w:p w14:paraId="77D4DE7B" w14:textId="77777777" w:rsidR="006A32CD" w:rsidRDefault="006A32CD" w:rsidP="006A32CD">
      <w:pPr>
        <w:rPr>
          <w:rFonts w:eastAsia="Times New Roman"/>
          <w:b/>
          <w:lang w:eastAsia="zh-CN"/>
        </w:rPr>
      </w:pPr>
      <w:r w:rsidRPr="006A32CD">
        <w:rPr>
          <w:rFonts w:eastAsia="Times New Roman"/>
          <w:b/>
          <w:lang w:eastAsia="zh-CN"/>
        </w:rPr>
        <w:t xml:space="preserve">Mesto Brezová pod Bradlom v zmysle zákona SNR č. 138/1991 </w:t>
      </w:r>
      <w:proofErr w:type="spellStart"/>
      <w:r w:rsidRPr="006A32CD">
        <w:rPr>
          <w:rFonts w:eastAsia="Times New Roman"/>
          <w:b/>
          <w:lang w:eastAsia="zh-CN"/>
        </w:rPr>
        <w:t>Z.z</w:t>
      </w:r>
      <w:proofErr w:type="spellEnd"/>
      <w:r w:rsidRPr="006A32CD">
        <w:rPr>
          <w:rFonts w:eastAsia="Times New Roman"/>
          <w:b/>
          <w:lang w:eastAsia="zh-CN"/>
        </w:rPr>
        <w:t>. o majetku obcí v znení neskorších zmien  a doplnkov ustanovenia §9a ods. 15 písm. f) ako prípad osobitného zreteľa zverejňuje svoj zámer prevodov a prenájmov nehnuteľností.</w:t>
      </w:r>
    </w:p>
    <w:p w14:paraId="5FD22051" w14:textId="77777777" w:rsidR="000423C3" w:rsidRDefault="000423C3" w:rsidP="006A32CD">
      <w:pPr>
        <w:rPr>
          <w:rFonts w:eastAsia="Times New Roman"/>
          <w:b/>
          <w:lang w:eastAsia="zh-CN"/>
        </w:rPr>
      </w:pPr>
    </w:p>
    <w:p w14:paraId="1F7BA746" w14:textId="15F80E55" w:rsidR="000423C3" w:rsidRPr="00FB3346" w:rsidRDefault="000423C3" w:rsidP="000423C3">
      <w:pPr>
        <w:rPr>
          <w:rFonts w:eastAsia="Times New Roman"/>
          <w:b/>
          <w:i/>
          <w:u w:val="single"/>
          <w:lang w:eastAsia="zh-CN"/>
        </w:rPr>
      </w:pPr>
      <w:r w:rsidRPr="00FB3346">
        <w:rPr>
          <w:rFonts w:eastAsia="Times New Roman"/>
          <w:b/>
          <w:i/>
          <w:u w:val="single"/>
          <w:lang w:eastAsia="zh-CN"/>
        </w:rPr>
        <w:t>K PREVODU Č. 1/2024</w:t>
      </w:r>
    </w:p>
    <w:p w14:paraId="6C2E6F1E" w14:textId="77777777" w:rsidR="000423C3" w:rsidRPr="000423C3" w:rsidRDefault="000423C3" w:rsidP="000423C3">
      <w:pPr>
        <w:rPr>
          <w:rFonts w:eastAsia="Times New Roman"/>
          <w:b/>
          <w:u w:val="single"/>
          <w:lang w:eastAsia="zh-CN"/>
        </w:rPr>
      </w:pPr>
    </w:p>
    <w:p w14:paraId="65CCFA79" w14:textId="77777777" w:rsidR="000423C3" w:rsidRPr="000423C3" w:rsidRDefault="000423C3" w:rsidP="000423C3">
      <w:pPr>
        <w:rPr>
          <w:rFonts w:eastAsia="Times New Roman"/>
          <w:b/>
          <w:lang w:eastAsia="zh-CN"/>
        </w:rPr>
      </w:pPr>
      <w:r w:rsidRPr="000423C3">
        <w:rPr>
          <w:rFonts w:eastAsia="Times New Roman"/>
          <w:b/>
          <w:lang w:eastAsia="zh-CN"/>
        </w:rPr>
        <w:t>Mestské zastupiteľstvo v Brezovej pod Bradlom</w:t>
      </w:r>
    </w:p>
    <w:p w14:paraId="03B1F031" w14:textId="77777777" w:rsidR="000423C3" w:rsidRPr="000423C3" w:rsidRDefault="000423C3" w:rsidP="000423C3">
      <w:pPr>
        <w:rPr>
          <w:rFonts w:eastAsia="Times New Roman"/>
          <w:b/>
          <w:lang w:eastAsia="zh-CN"/>
        </w:rPr>
      </w:pPr>
    </w:p>
    <w:p w14:paraId="5C58416B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I. prerokovalo</w:t>
      </w:r>
    </w:p>
    <w:p w14:paraId="40D299DC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 xml:space="preserve">žiadosť </w:t>
      </w:r>
      <w:proofErr w:type="spellStart"/>
      <w:r w:rsidRPr="000423C3">
        <w:rPr>
          <w:rFonts w:eastAsia="Times New Roman"/>
          <w:lang w:eastAsia="zh-CN"/>
        </w:rPr>
        <w:t>Nadeždy</w:t>
      </w:r>
      <w:proofErr w:type="spellEnd"/>
      <w:r w:rsidRPr="000423C3">
        <w:rPr>
          <w:rFonts w:eastAsia="Times New Roman"/>
          <w:lang w:eastAsia="zh-CN"/>
        </w:rPr>
        <w:t xml:space="preserve"> </w:t>
      </w:r>
      <w:proofErr w:type="spellStart"/>
      <w:r w:rsidRPr="000423C3">
        <w:rPr>
          <w:rFonts w:eastAsia="Times New Roman"/>
          <w:lang w:eastAsia="zh-CN"/>
        </w:rPr>
        <w:t>Feketovej</w:t>
      </w:r>
      <w:proofErr w:type="spellEnd"/>
      <w:r w:rsidRPr="000423C3">
        <w:rPr>
          <w:rFonts w:eastAsia="Times New Roman"/>
          <w:lang w:eastAsia="zh-CN"/>
        </w:rPr>
        <w:t xml:space="preserve">, r. </w:t>
      </w:r>
      <w:proofErr w:type="spellStart"/>
      <w:r w:rsidRPr="000423C3">
        <w:rPr>
          <w:rFonts w:eastAsia="Times New Roman"/>
          <w:lang w:eastAsia="zh-CN"/>
        </w:rPr>
        <w:t>Gavorovej</w:t>
      </w:r>
      <w:proofErr w:type="spellEnd"/>
      <w:r w:rsidRPr="000423C3">
        <w:rPr>
          <w:rFonts w:eastAsia="Times New Roman"/>
          <w:lang w:eastAsia="zh-CN"/>
        </w:rPr>
        <w:t xml:space="preserve">, dátum narodenia ….., rodné číslo …./…., bytom Horný rad  556/25, 906 13 Brezová pod Bradlom o súhlas s kúpou nehnuteľnosti pozemku parcely registra E-KN č. 1204/1, druh pozemku záhrada, o celkovej výmere 1 048 m2, pre obec a </w:t>
      </w:r>
      <w:proofErr w:type="spellStart"/>
      <w:r w:rsidRPr="000423C3">
        <w:rPr>
          <w:rFonts w:eastAsia="Times New Roman"/>
          <w:lang w:eastAsia="zh-CN"/>
        </w:rPr>
        <w:t>k.ú</w:t>
      </w:r>
      <w:proofErr w:type="spellEnd"/>
      <w:r w:rsidRPr="000423C3">
        <w:rPr>
          <w:rFonts w:eastAsia="Times New Roman"/>
          <w:lang w:eastAsia="zh-CN"/>
        </w:rPr>
        <w:t>. Brezová pod Bradlom v podiele 1/10 k celku zapísaného na LV č. 5085.</w:t>
      </w:r>
    </w:p>
    <w:p w14:paraId="6A656DA7" w14:textId="77777777" w:rsidR="000423C3" w:rsidRPr="000423C3" w:rsidRDefault="000423C3" w:rsidP="000423C3">
      <w:pPr>
        <w:rPr>
          <w:rFonts w:eastAsia="Times New Roman"/>
          <w:lang w:eastAsia="zh-CN"/>
        </w:rPr>
      </w:pPr>
    </w:p>
    <w:p w14:paraId="502C8C9D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Zásady hospodárenia s majetkom Mesta Brezová pod Bradlom sú verejné dostupné na internetovej stránke mesta https://www.brezova.sk/modules/file_storage/download.php?file=9d3aae4a%7C981 .</w:t>
      </w:r>
    </w:p>
    <w:p w14:paraId="581B40EB" w14:textId="77777777" w:rsidR="000423C3" w:rsidRPr="000423C3" w:rsidRDefault="000423C3" w:rsidP="000423C3">
      <w:pPr>
        <w:rPr>
          <w:rFonts w:eastAsia="Times New Roman"/>
          <w:lang w:eastAsia="zh-CN"/>
        </w:rPr>
      </w:pPr>
    </w:p>
    <w:p w14:paraId="28966811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Kúpna cena za pozemok bola stanovená dohodou 5 €/m2. Celková cena je 524 €.</w:t>
      </w:r>
    </w:p>
    <w:p w14:paraId="2D230ED9" w14:textId="77777777" w:rsidR="000423C3" w:rsidRPr="000423C3" w:rsidRDefault="000423C3" w:rsidP="000423C3">
      <w:pPr>
        <w:rPr>
          <w:rFonts w:eastAsia="Times New Roman"/>
          <w:lang w:eastAsia="zh-CN"/>
        </w:rPr>
      </w:pPr>
    </w:p>
    <w:p w14:paraId="34FD56ED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 xml:space="preserve">Odôvodnenie prípadu hodného osobitného zreteľa: Ide o prípad hodný osobitného zreteľa v zmysle Zákona č. 138/1991 Zb. o majetku obcí, v znení neskorších predpisov, schválený v  Zásadách hospodárenia s majetkom Mesta Brezová pod Bradlom, Čl. 6, ods. 7, písm. c). </w:t>
      </w:r>
    </w:p>
    <w:p w14:paraId="7519ED53" w14:textId="77777777" w:rsidR="000423C3" w:rsidRPr="000423C3" w:rsidRDefault="000423C3" w:rsidP="000423C3">
      <w:pPr>
        <w:rPr>
          <w:rFonts w:eastAsia="Times New Roman"/>
          <w:lang w:eastAsia="zh-CN"/>
        </w:rPr>
      </w:pPr>
    </w:p>
    <w:p w14:paraId="7EB28275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II. schvaľuje</w:t>
      </w:r>
    </w:p>
    <w:p w14:paraId="2143C5B5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 xml:space="preserve">A. skutočnosť, že ide o prípad hodný osobitného zreteľa v zmysle § 9a ods. 15 písm. f) zákona č. 138/1991 Zb. o  majetku obcí, v znení neskorších predpisov ako i Zásad hospodárenia s majetkom Mesta Brezová pod Bradlom, Čl. 6 bod 7 písm. c). </w:t>
      </w:r>
    </w:p>
    <w:p w14:paraId="40046654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B. súhlas s kúpou nehnuteľnosti:</w:t>
      </w:r>
    </w:p>
    <w:p w14:paraId="03D6797D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•</w:t>
      </w:r>
      <w:r w:rsidRPr="000423C3">
        <w:rPr>
          <w:rFonts w:eastAsia="Times New Roman"/>
          <w:lang w:eastAsia="zh-CN"/>
        </w:rPr>
        <w:tab/>
        <w:t xml:space="preserve">pozemku parcely registra E-KN č. 1204/1, druh pozemku záhrada, o celkovej výmere 1 048 m2, pre obec a </w:t>
      </w:r>
      <w:proofErr w:type="spellStart"/>
      <w:r w:rsidRPr="000423C3">
        <w:rPr>
          <w:rFonts w:eastAsia="Times New Roman"/>
          <w:lang w:eastAsia="zh-CN"/>
        </w:rPr>
        <w:t>k.ú</w:t>
      </w:r>
      <w:proofErr w:type="spellEnd"/>
      <w:r w:rsidRPr="000423C3">
        <w:rPr>
          <w:rFonts w:eastAsia="Times New Roman"/>
          <w:lang w:eastAsia="zh-CN"/>
        </w:rPr>
        <w:t>. Brezová pod Bradlom v podiele 1/10 k celku zapísaného na LV č. 5085.</w:t>
      </w:r>
    </w:p>
    <w:p w14:paraId="55FF6323" w14:textId="77777777" w:rsidR="000423C3" w:rsidRPr="000423C3" w:rsidRDefault="000423C3" w:rsidP="000423C3">
      <w:pPr>
        <w:rPr>
          <w:rFonts w:eastAsia="Times New Roman"/>
          <w:lang w:eastAsia="zh-CN"/>
        </w:rPr>
      </w:pPr>
    </w:p>
    <w:p w14:paraId="418B0E6E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Zásady hospodárenia s majetkom Mesta Brezová pod Bradlom sú verejné dostupné na internetovej stránke mesta https://www.brezova.sk/modules/file_storage/download.php?file=9d3aae4a%7C981 .</w:t>
      </w:r>
    </w:p>
    <w:p w14:paraId="0EB56E33" w14:textId="77777777" w:rsidR="000423C3" w:rsidRPr="000423C3" w:rsidRDefault="000423C3" w:rsidP="000423C3">
      <w:pPr>
        <w:rPr>
          <w:rFonts w:eastAsia="Times New Roman"/>
          <w:lang w:eastAsia="zh-CN"/>
        </w:rPr>
      </w:pPr>
    </w:p>
    <w:p w14:paraId="61516501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Kúpna cena za pozemok bola stanovená dohodou 5 €/m2. Celková cena je 524 €.</w:t>
      </w:r>
    </w:p>
    <w:p w14:paraId="0A9CC656" w14:textId="77777777" w:rsidR="000423C3" w:rsidRPr="000423C3" w:rsidRDefault="000423C3" w:rsidP="000423C3">
      <w:pPr>
        <w:rPr>
          <w:rFonts w:eastAsia="Times New Roman"/>
          <w:lang w:eastAsia="zh-CN"/>
        </w:rPr>
      </w:pPr>
    </w:p>
    <w:p w14:paraId="3B718518" w14:textId="77777777" w:rsid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 xml:space="preserve">Odôvodnenie prípadu hodného osobitného zreteľa: Ide o prípad hodný osobitného zreteľa v zmysle Zákona č. 138/1991 Zb. o majetku obcí, v znení neskorších predpisov, schválený v  Zásadách hospodárenia s majetkom Mesta Brezová pod Bradlom, Čl. 6, ods. 7, písm. c). </w:t>
      </w:r>
    </w:p>
    <w:p w14:paraId="14CBE98C" w14:textId="77777777" w:rsidR="002A2D7A" w:rsidRDefault="002A2D7A" w:rsidP="002A2D7A">
      <w:pPr>
        <w:rPr>
          <w:rFonts w:eastAsia="Times New Roman"/>
          <w:b/>
          <w:lang w:eastAsia="zh-CN"/>
        </w:rPr>
      </w:pPr>
    </w:p>
    <w:p w14:paraId="68163BEE" w14:textId="7C1363AD" w:rsidR="002A2D7A" w:rsidRPr="002A2D7A" w:rsidRDefault="002A2D7A" w:rsidP="002A2D7A">
      <w:pPr>
        <w:rPr>
          <w:rFonts w:eastAsia="Times New Roman"/>
          <w:b/>
          <w:u w:val="single"/>
          <w:lang w:eastAsia="zh-CN"/>
        </w:rPr>
      </w:pPr>
      <w:r w:rsidRPr="002A2D7A">
        <w:rPr>
          <w:rFonts w:eastAsia="Times New Roman"/>
          <w:b/>
          <w:u w:val="single"/>
          <w:lang w:eastAsia="zh-CN"/>
        </w:rPr>
        <w:t>Vyjadrenie k prevodu č.1 Ing. Juraja Nemca</w:t>
      </w:r>
    </w:p>
    <w:p w14:paraId="5D32FF01" w14:textId="494F193C" w:rsidR="002A2D7A" w:rsidRDefault="002A2D7A" w:rsidP="004A7F1F">
      <w:pPr>
        <w:ind w:firstLine="708"/>
        <w:rPr>
          <w:rFonts w:eastAsia="Times New Roman"/>
          <w:b/>
          <w:lang w:eastAsia="zh-CN"/>
        </w:rPr>
      </w:pPr>
      <w:r w:rsidRPr="002A2D7A">
        <w:rPr>
          <w:rFonts w:eastAsia="Times New Roman"/>
          <w:b/>
          <w:lang w:eastAsia="zh-CN"/>
        </w:rPr>
        <w:t>Súhlasím s prevodom, ale len v zatrávnenej časti parcely E-KN č. 1204/1. Mesto by nemuselo predať pozemok pod komunikáciou a chodníkom. Mesto by možno vedelo využiť tento priestor na nejaké aktivity, aj keď má len malý podiel vo výmere.</w:t>
      </w:r>
      <w:r w:rsidR="004A7F1F">
        <w:rPr>
          <w:rFonts w:eastAsia="Times New Roman"/>
          <w:b/>
          <w:lang w:eastAsia="zh-CN"/>
        </w:rPr>
        <w:t xml:space="preserve"> </w:t>
      </w:r>
    </w:p>
    <w:p w14:paraId="300EF80F" w14:textId="456244AA" w:rsidR="004A7F1F" w:rsidRPr="002A2D7A" w:rsidRDefault="004A7F1F" w:rsidP="004A7F1F">
      <w:pPr>
        <w:rPr>
          <w:rFonts w:eastAsia="Times New Roman"/>
          <w:b/>
          <w:lang w:eastAsia="zh-CN"/>
        </w:rPr>
      </w:pPr>
      <w:r>
        <w:rPr>
          <w:rFonts w:eastAsia="Times New Roman"/>
          <w:b/>
          <w:lang w:eastAsia="zh-CN"/>
        </w:rPr>
        <w:t>Pozn.: v tomto prevode je kupujúcim Mesto Brezová pod Bradlom.</w:t>
      </w:r>
    </w:p>
    <w:p w14:paraId="0D0BB7DF" w14:textId="77777777" w:rsidR="000423C3" w:rsidRPr="000423C3" w:rsidRDefault="000423C3" w:rsidP="000423C3">
      <w:pPr>
        <w:rPr>
          <w:rFonts w:eastAsia="Times New Roman"/>
          <w:b/>
          <w:lang w:eastAsia="zh-CN"/>
        </w:rPr>
      </w:pPr>
    </w:p>
    <w:p w14:paraId="7E3D05A5" w14:textId="299BB52B" w:rsidR="000423C3" w:rsidRPr="00FB3346" w:rsidRDefault="000423C3" w:rsidP="000423C3">
      <w:pPr>
        <w:rPr>
          <w:rFonts w:eastAsia="Times New Roman"/>
          <w:b/>
          <w:i/>
          <w:u w:val="single"/>
          <w:lang w:eastAsia="zh-CN"/>
        </w:rPr>
      </w:pPr>
      <w:r w:rsidRPr="00FB3346">
        <w:rPr>
          <w:rFonts w:eastAsia="Times New Roman"/>
          <w:b/>
          <w:i/>
          <w:u w:val="single"/>
          <w:lang w:eastAsia="zh-CN"/>
        </w:rPr>
        <w:t>UZNESENIE  Č. 7/2024:</w:t>
      </w:r>
    </w:p>
    <w:p w14:paraId="060E80BC" w14:textId="06F20866" w:rsidR="000423C3" w:rsidRPr="000423C3" w:rsidRDefault="000423C3" w:rsidP="000423C3">
      <w:pPr>
        <w:rPr>
          <w:rFonts w:eastAsia="Times New Roman"/>
          <w:b/>
          <w:lang w:eastAsia="zh-CN"/>
        </w:rPr>
      </w:pPr>
      <w:r w:rsidRPr="000423C3">
        <w:rPr>
          <w:rFonts w:eastAsia="Times New Roman"/>
          <w:b/>
          <w:lang w:eastAsia="zh-CN"/>
        </w:rPr>
        <w:t xml:space="preserve">Komisia VUPŽP a D odporúča </w:t>
      </w:r>
      <w:proofErr w:type="spellStart"/>
      <w:r w:rsidRPr="000423C3">
        <w:rPr>
          <w:rFonts w:eastAsia="Times New Roman"/>
          <w:b/>
          <w:lang w:eastAsia="zh-CN"/>
        </w:rPr>
        <w:t>MsZ</w:t>
      </w:r>
      <w:proofErr w:type="spellEnd"/>
      <w:r w:rsidRPr="000423C3">
        <w:rPr>
          <w:rFonts w:eastAsia="Times New Roman"/>
          <w:b/>
          <w:lang w:eastAsia="zh-CN"/>
        </w:rPr>
        <w:t xml:space="preserve"> Brezová pod Bradlom schváliť návrh  </w:t>
      </w:r>
      <w:r w:rsidR="00FB3346">
        <w:rPr>
          <w:rFonts w:eastAsia="Times New Roman"/>
          <w:b/>
          <w:lang w:eastAsia="zh-CN"/>
        </w:rPr>
        <w:t>uznesenia prevodu nehnuteľnosti</w:t>
      </w:r>
      <w:r w:rsidRPr="000423C3">
        <w:rPr>
          <w:rFonts w:eastAsia="Times New Roman"/>
          <w:b/>
          <w:lang w:eastAsia="zh-CN"/>
        </w:rPr>
        <w:t xml:space="preserve"> č. 1/2024.</w:t>
      </w:r>
    </w:p>
    <w:p w14:paraId="756D652A" w14:textId="741196FE" w:rsidR="000423C3" w:rsidRPr="000423C3" w:rsidRDefault="000423C3" w:rsidP="000423C3">
      <w:pPr>
        <w:rPr>
          <w:rFonts w:eastAsia="Times New Roman"/>
          <w:b/>
          <w:lang w:eastAsia="zh-CN"/>
        </w:rPr>
      </w:pPr>
      <w:r w:rsidRPr="000423C3">
        <w:rPr>
          <w:rFonts w:eastAsia="Times New Roman"/>
          <w:b/>
          <w:lang w:eastAsia="zh-CN"/>
        </w:rPr>
        <w:t xml:space="preserve">Hlasovanie k uzneseniu č.  </w:t>
      </w:r>
      <w:r>
        <w:rPr>
          <w:rFonts w:eastAsia="Times New Roman"/>
          <w:b/>
          <w:lang w:eastAsia="zh-CN"/>
        </w:rPr>
        <w:t>7</w:t>
      </w:r>
      <w:r w:rsidRPr="000423C3">
        <w:rPr>
          <w:rFonts w:eastAsia="Times New Roman"/>
          <w:b/>
          <w:lang w:eastAsia="zh-CN"/>
        </w:rPr>
        <w:t>/2024</w:t>
      </w:r>
    </w:p>
    <w:p w14:paraId="1599AACC" w14:textId="29124244" w:rsidR="000423C3" w:rsidRPr="000423C3" w:rsidRDefault="000423C3" w:rsidP="000423C3">
      <w:pPr>
        <w:rPr>
          <w:rFonts w:eastAsia="Times New Roman"/>
          <w:b/>
          <w:lang w:eastAsia="zh-CN"/>
        </w:rPr>
      </w:pPr>
      <w:r w:rsidRPr="000423C3">
        <w:rPr>
          <w:rFonts w:eastAsia="Times New Roman"/>
          <w:b/>
          <w:lang w:eastAsia="zh-CN"/>
        </w:rPr>
        <w:t xml:space="preserve">Prítomní:   </w:t>
      </w:r>
      <w:r w:rsidR="00A73D3F">
        <w:rPr>
          <w:rFonts w:eastAsia="Times New Roman"/>
          <w:b/>
          <w:lang w:eastAsia="zh-CN"/>
        </w:rPr>
        <w:t xml:space="preserve">4  za:   </w:t>
      </w:r>
      <w:r w:rsidR="00A73D3F">
        <w:rPr>
          <w:rFonts w:eastAsia="Times New Roman"/>
          <w:b/>
          <w:lang w:eastAsia="zh-CN"/>
        </w:rPr>
        <w:tab/>
        <w:t>4</w:t>
      </w:r>
      <w:r w:rsidRPr="000423C3">
        <w:rPr>
          <w:rFonts w:eastAsia="Times New Roman"/>
          <w:b/>
          <w:lang w:eastAsia="zh-CN"/>
        </w:rPr>
        <w:t xml:space="preserve">  proti: 0</w:t>
      </w:r>
      <w:r w:rsidRPr="000423C3">
        <w:rPr>
          <w:rFonts w:eastAsia="Times New Roman"/>
          <w:b/>
          <w:lang w:eastAsia="zh-CN"/>
        </w:rPr>
        <w:tab/>
        <w:t>zdržal sa: 0</w:t>
      </w:r>
    </w:p>
    <w:p w14:paraId="433A2435" w14:textId="77777777" w:rsidR="000423C3" w:rsidRPr="000423C3" w:rsidRDefault="000423C3" w:rsidP="000423C3">
      <w:pPr>
        <w:rPr>
          <w:rFonts w:eastAsia="Times New Roman"/>
          <w:b/>
          <w:lang w:eastAsia="zh-CN"/>
        </w:rPr>
      </w:pPr>
    </w:p>
    <w:p w14:paraId="08805C99" w14:textId="117011CD" w:rsidR="000423C3" w:rsidRPr="00FB3346" w:rsidRDefault="000423C3" w:rsidP="000423C3">
      <w:pPr>
        <w:rPr>
          <w:rFonts w:eastAsia="Times New Roman"/>
          <w:b/>
          <w:i/>
          <w:u w:val="single"/>
          <w:lang w:eastAsia="zh-CN"/>
        </w:rPr>
      </w:pPr>
      <w:r w:rsidRPr="00FB3346">
        <w:rPr>
          <w:rFonts w:eastAsia="Times New Roman"/>
          <w:b/>
          <w:i/>
          <w:u w:val="single"/>
          <w:lang w:eastAsia="zh-CN"/>
        </w:rPr>
        <w:t>K PREVODU Č. 2/2024</w:t>
      </w:r>
    </w:p>
    <w:p w14:paraId="01CA3189" w14:textId="77777777" w:rsidR="000423C3" w:rsidRPr="000423C3" w:rsidRDefault="000423C3" w:rsidP="000423C3">
      <w:pPr>
        <w:rPr>
          <w:rFonts w:eastAsia="Times New Roman"/>
          <w:b/>
          <w:u w:val="single"/>
          <w:lang w:eastAsia="zh-CN"/>
        </w:rPr>
      </w:pPr>
    </w:p>
    <w:p w14:paraId="3F6D21F7" w14:textId="77777777" w:rsidR="000423C3" w:rsidRPr="000423C3" w:rsidRDefault="000423C3" w:rsidP="000423C3">
      <w:pPr>
        <w:rPr>
          <w:rFonts w:eastAsia="Times New Roman"/>
          <w:b/>
          <w:lang w:eastAsia="zh-CN"/>
        </w:rPr>
      </w:pPr>
      <w:r w:rsidRPr="000423C3">
        <w:rPr>
          <w:rFonts w:eastAsia="Times New Roman"/>
          <w:b/>
          <w:lang w:eastAsia="zh-CN"/>
        </w:rPr>
        <w:lastRenderedPageBreak/>
        <w:t>Mestské zastupiteľstvo v Brezovej pod Bradlom</w:t>
      </w:r>
    </w:p>
    <w:p w14:paraId="58BCC60A" w14:textId="77777777" w:rsidR="000423C3" w:rsidRPr="000423C3" w:rsidRDefault="000423C3" w:rsidP="000423C3">
      <w:pPr>
        <w:rPr>
          <w:rFonts w:eastAsia="Times New Roman"/>
          <w:b/>
          <w:lang w:eastAsia="zh-CN"/>
        </w:rPr>
      </w:pPr>
    </w:p>
    <w:p w14:paraId="5D064825" w14:textId="77777777" w:rsidR="000423C3" w:rsidRPr="00FB3346" w:rsidRDefault="000423C3" w:rsidP="000423C3">
      <w:pPr>
        <w:rPr>
          <w:rFonts w:eastAsia="Times New Roman"/>
          <w:b/>
          <w:lang w:eastAsia="zh-CN"/>
        </w:rPr>
      </w:pPr>
      <w:r w:rsidRPr="00FB3346">
        <w:rPr>
          <w:rFonts w:eastAsia="Times New Roman"/>
          <w:b/>
          <w:lang w:eastAsia="zh-CN"/>
        </w:rPr>
        <w:t>I. prerokovalo</w:t>
      </w:r>
    </w:p>
    <w:p w14:paraId="550A9D77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žiadosť Ing. Bohuša Závodného, r. Závodného, dátum narodenia ….., rodné číslo …./…., bytom Ul. Jána Závodného 684/14, 906 13 Brezová pod Bradlom  o súhlas s predajom:</w:t>
      </w:r>
    </w:p>
    <w:p w14:paraId="1347B8E6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•</w:t>
      </w:r>
      <w:r w:rsidRPr="000423C3">
        <w:rPr>
          <w:rFonts w:eastAsia="Times New Roman"/>
          <w:lang w:eastAsia="zh-CN"/>
        </w:rPr>
        <w:tab/>
        <w:t xml:space="preserve">pozemku novovzniknutej parcely registra C-KN č. 2777/1, druh pozemku ostatná plocha o celkovej výmere 136 m2, ktorý vznikol odčlenením ako diel č. 1 od pozemku parcely reg. E-KN č. 6238, druh pozemku ostatná plocha a odčlenením ako diel č. 3 od pozemku parcely reg. E-KN č. 7593, druh pozemku vodná plocha obe evidované na LV č. 1700 pre obec a </w:t>
      </w:r>
      <w:proofErr w:type="spellStart"/>
      <w:r w:rsidRPr="000423C3">
        <w:rPr>
          <w:rFonts w:eastAsia="Times New Roman"/>
          <w:lang w:eastAsia="zh-CN"/>
        </w:rPr>
        <w:t>k.ú</w:t>
      </w:r>
      <w:proofErr w:type="spellEnd"/>
      <w:r w:rsidRPr="000423C3">
        <w:rPr>
          <w:rFonts w:eastAsia="Times New Roman"/>
          <w:lang w:eastAsia="zh-CN"/>
        </w:rPr>
        <w:t>. Brezová pod Bradlom vo vlastníctve Mesta Brezová pod Bradlom, v spoluvlastníckom podiele 1/1 k celku do bezpodielového vlastníctva žiadateľa,</w:t>
      </w:r>
    </w:p>
    <w:p w14:paraId="418CFACA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•</w:t>
      </w:r>
      <w:r w:rsidRPr="000423C3">
        <w:rPr>
          <w:rFonts w:eastAsia="Times New Roman"/>
          <w:lang w:eastAsia="zh-CN"/>
        </w:rPr>
        <w:tab/>
        <w:t xml:space="preserve">pozemku novovzniknutej parcely registra C-KN č. 2778/2, druh pozemku záhrada o celkovej výmere 44 m2, ktorý vznikol odčlenením ako diel č. 2 od pozemku parcely reg. E-KN č. 6238, druh pozemku ostatná plocha, evidovaný na LV č. 1700 pre obec a </w:t>
      </w:r>
      <w:proofErr w:type="spellStart"/>
      <w:r w:rsidRPr="000423C3">
        <w:rPr>
          <w:rFonts w:eastAsia="Times New Roman"/>
          <w:lang w:eastAsia="zh-CN"/>
        </w:rPr>
        <w:t>k.ú</w:t>
      </w:r>
      <w:proofErr w:type="spellEnd"/>
      <w:r w:rsidRPr="000423C3">
        <w:rPr>
          <w:rFonts w:eastAsia="Times New Roman"/>
          <w:lang w:eastAsia="zh-CN"/>
        </w:rPr>
        <w:t>. Brezová pod Bradlom vo vlastníctve Mesta Brezová pod Bradlom, v spoluvlastníckom podiele 1/1 k celku do bezpodielového vlastníctva žiadateľa,</w:t>
      </w:r>
    </w:p>
    <w:p w14:paraId="587DE9CE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•</w:t>
      </w:r>
      <w:r w:rsidRPr="000423C3">
        <w:rPr>
          <w:rFonts w:eastAsia="Times New Roman"/>
          <w:lang w:eastAsia="zh-CN"/>
        </w:rPr>
        <w:tab/>
        <w:t xml:space="preserve">pozemku novovzniknutej parcely registra C-KN č. 3951/12, druh pozemku trvalý trávny porast o celkovej výmere 93 m2, ktorý vznikol odčlenením ako diel č. 5 od pozemku parcely reg. E-KN č. 7593, druh pozemku vodná plocha, evidovaný na LV č. 1700 pre obec a </w:t>
      </w:r>
      <w:proofErr w:type="spellStart"/>
      <w:r w:rsidRPr="000423C3">
        <w:rPr>
          <w:rFonts w:eastAsia="Times New Roman"/>
          <w:lang w:eastAsia="zh-CN"/>
        </w:rPr>
        <w:t>k.ú</w:t>
      </w:r>
      <w:proofErr w:type="spellEnd"/>
      <w:r w:rsidRPr="000423C3">
        <w:rPr>
          <w:rFonts w:eastAsia="Times New Roman"/>
          <w:lang w:eastAsia="zh-CN"/>
        </w:rPr>
        <w:t>. Brezová pod Bradlom vo vlastníctve Mesta Brezová pod Bradlom, v spoluvlastníckom podiele 1/1 k celku do bezpodielového vlastníctva žiadateľa,</w:t>
      </w:r>
    </w:p>
    <w:p w14:paraId="717F562E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•</w:t>
      </w:r>
      <w:r w:rsidRPr="000423C3">
        <w:rPr>
          <w:rFonts w:eastAsia="Times New Roman"/>
          <w:lang w:eastAsia="zh-CN"/>
        </w:rPr>
        <w:tab/>
        <w:t xml:space="preserve">pozemku novovzniknutej parcely registra C-KN č. 3951/13, druh pozemku trvalý trávny porast o celkovej výmere 124 m2, ktorý vznikol odčlenením ako diel č. 6 od pozemku parcely reg. E-KN č. 7593, druh pozemku vodná plocha, evidovaný na LV č. 1700 pre obec a </w:t>
      </w:r>
      <w:proofErr w:type="spellStart"/>
      <w:r w:rsidRPr="000423C3">
        <w:rPr>
          <w:rFonts w:eastAsia="Times New Roman"/>
          <w:lang w:eastAsia="zh-CN"/>
        </w:rPr>
        <w:t>k.ú</w:t>
      </w:r>
      <w:proofErr w:type="spellEnd"/>
      <w:r w:rsidRPr="000423C3">
        <w:rPr>
          <w:rFonts w:eastAsia="Times New Roman"/>
          <w:lang w:eastAsia="zh-CN"/>
        </w:rPr>
        <w:t>. Brezová pod Bradlom vo vlastníctve Mesta Brezová pod Bradlom, v spoluvlastníckom podiele 1/1 k celku do bezpodielového vlastníctva žiadateľa,</w:t>
      </w:r>
    </w:p>
    <w:p w14:paraId="3D1A1474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v zmysle geometrického plánu č. 117/2023 zo dňa 07.09.2023, ktorý vypracoval GEOGIS SK spol. s r.o., Sibírska 1329, 908 51 Holíč, IČO: 36256307, overený Okresným úradom Myjava, katastrálnym odborom pod č.: G1- 400/2023  dňa 18.09.2023.</w:t>
      </w:r>
    </w:p>
    <w:p w14:paraId="2C8F75CA" w14:textId="77777777" w:rsidR="000423C3" w:rsidRPr="000423C3" w:rsidRDefault="000423C3" w:rsidP="000423C3">
      <w:pPr>
        <w:rPr>
          <w:rFonts w:eastAsia="Times New Roman"/>
          <w:lang w:eastAsia="zh-CN"/>
        </w:rPr>
      </w:pPr>
    </w:p>
    <w:p w14:paraId="16A6A372" w14:textId="02587024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Cena predaja je stanovená 3,3</w:t>
      </w:r>
      <w:r w:rsidR="006B2AB4">
        <w:rPr>
          <w:rFonts w:eastAsia="Times New Roman"/>
          <w:lang w:eastAsia="zh-CN"/>
        </w:rPr>
        <w:t>3</w:t>
      </w:r>
      <w:r w:rsidRPr="000423C3">
        <w:rPr>
          <w:rFonts w:eastAsia="Times New Roman"/>
          <w:lang w:eastAsia="zh-CN"/>
        </w:rPr>
        <w:t xml:space="preserve"> €/ m2 v zmysle znaleckého posudku, ktorý vypracovala Ing. Eva </w:t>
      </w:r>
      <w:proofErr w:type="spellStart"/>
      <w:r w:rsidRPr="000423C3">
        <w:rPr>
          <w:rFonts w:eastAsia="Times New Roman"/>
          <w:lang w:eastAsia="zh-CN"/>
        </w:rPr>
        <w:t>Gregušová</w:t>
      </w:r>
      <w:proofErr w:type="spellEnd"/>
      <w:r w:rsidRPr="000423C3">
        <w:rPr>
          <w:rFonts w:eastAsia="Times New Roman"/>
          <w:lang w:eastAsia="zh-CN"/>
        </w:rPr>
        <w:t xml:space="preserve">, Bzince pod Javorinou 236, 916 11 Bzince pod Javorinou, </w:t>
      </w:r>
      <w:proofErr w:type="spellStart"/>
      <w:r w:rsidRPr="000423C3">
        <w:rPr>
          <w:rFonts w:eastAsia="Times New Roman"/>
          <w:lang w:eastAsia="zh-CN"/>
        </w:rPr>
        <w:t>ev.č</w:t>
      </w:r>
      <w:proofErr w:type="spellEnd"/>
      <w:r w:rsidRPr="000423C3">
        <w:rPr>
          <w:rFonts w:eastAsia="Times New Roman"/>
          <w:lang w:eastAsia="zh-CN"/>
        </w:rPr>
        <w:t>. znalca: 910951. Celková cena predaja je 1 322,01 €.</w:t>
      </w:r>
    </w:p>
    <w:p w14:paraId="11D916D2" w14:textId="77777777" w:rsidR="000423C3" w:rsidRPr="000423C3" w:rsidRDefault="000423C3" w:rsidP="000423C3">
      <w:pPr>
        <w:rPr>
          <w:rFonts w:eastAsia="Times New Roman"/>
          <w:lang w:eastAsia="zh-CN"/>
        </w:rPr>
      </w:pPr>
    </w:p>
    <w:p w14:paraId="504D37ED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Zásady hospodárenia s majetkom Mesta Brezová pod Bradlom sú verejné dostupné na internetovej stránke mesta https://www.brezova.sk/modules/file_storage/download.php?file=9d3aae4a%7C981 .</w:t>
      </w:r>
    </w:p>
    <w:p w14:paraId="3D675D6F" w14:textId="77777777" w:rsidR="000423C3" w:rsidRPr="000423C3" w:rsidRDefault="000423C3" w:rsidP="000423C3">
      <w:pPr>
        <w:rPr>
          <w:rFonts w:eastAsia="Times New Roman"/>
          <w:lang w:eastAsia="zh-CN"/>
        </w:rPr>
      </w:pPr>
    </w:p>
    <w:p w14:paraId="4178391A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 xml:space="preserve">Odôvodnenie prípadu hodného osobitného zreteľa: Ide o prípad hodný osobitného zreteľa v zmysle § 9a ods. 15 písm. f) zákona č. 138/1991 Zb. o majetku obcí, v znení neskorších predpisov a schválený v  Zásadách hospodárenia s majetkom Mesta Brezová pod Bradlom, Čl. 6, ods. 7, písm. b). </w:t>
      </w:r>
    </w:p>
    <w:p w14:paraId="3C3362C0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 xml:space="preserve">Žiadateľ je vlastníkom susedných nehnuteľností – pozemkov, evidovaných na LV č. 3450 a na LV č. 5604, </w:t>
      </w:r>
      <w:proofErr w:type="spellStart"/>
      <w:r w:rsidRPr="000423C3">
        <w:rPr>
          <w:rFonts w:eastAsia="Times New Roman"/>
          <w:lang w:eastAsia="zh-CN"/>
        </w:rPr>
        <w:t>k.ú</w:t>
      </w:r>
      <w:proofErr w:type="spellEnd"/>
      <w:r w:rsidRPr="000423C3">
        <w:rPr>
          <w:rFonts w:eastAsia="Times New Roman"/>
          <w:lang w:eastAsia="zh-CN"/>
        </w:rPr>
        <w:t xml:space="preserve">. Brezová pod Bradlom. Predmetné pozemky užíva a stará sa o ne, čo predstavuje pravidelné kosenie, udržiavanie od náletových drevín. Odpredajom dôjde k zosúladeniu užívacieho stavu zo stavom majetkovo-právnym. </w:t>
      </w:r>
    </w:p>
    <w:p w14:paraId="478ED04C" w14:textId="77777777" w:rsidR="000423C3" w:rsidRPr="000423C3" w:rsidRDefault="000423C3" w:rsidP="000423C3">
      <w:pPr>
        <w:rPr>
          <w:rFonts w:eastAsia="Times New Roman"/>
          <w:lang w:eastAsia="zh-CN"/>
        </w:rPr>
      </w:pPr>
    </w:p>
    <w:p w14:paraId="4CD9C2F5" w14:textId="77777777" w:rsidR="000423C3" w:rsidRPr="00FB3346" w:rsidRDefault="000423C3" w:rsidP="000423C3">
      <w:pPr>
        <w:rPr>
          <w:rFonts w:eastAsia="Times New Roman"/>
          <w:b/>
          <w:lang w:eastAsia="zh-CN"/>
        </w:rPr>
      </w:pPr>
      <w:r w:rsidRPr="00FB3346">
        <w:rPr>
          <w:rFonts w:eastAsia="Times New Roman"/>
          <w:b/>
          <w:lang w:eastAsia="zh-CN"/>
        </w:rPr>
        <w:t>II. schvaľuje</w:t>
      </w:r>
    </w:p>
    <w:p w14:paraId="5919188E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 xml:space="preserve">A. skutočnosť, že ide o prípad hodný osobitného zreteľa v zmysle § 9a ods. 15 písm. f) zákona č. 138/1991 Zb. o  majetku obcí, v znení neskorších predpisov ako i Zásad hospodárenia s majetkom Mesta Brezová pod Bradlom, Čl. 6 bod 7 písm. b). </w:t>
      </w:r>
    </w:p>
    <w:p w14:paraId="32CFDA7A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B. súhlas s predajom  s predajom:</w:t>
      </w:r>
    </w:p>
    <w:p w14:paraId="6AFD3A75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lastRenderedPageBreak/>
        <w:t>•</w:t>
      </w:r>
      <w:r w:rsidRPr="000423C3">
        <w:rPr>
          <w:rFonts w:eastAsia="Times New Roman"/>
          <w:lang w:eastAsia="zh-CN"/>
        </w:rPr>
        <w:tab/>
        <w:t xml:space="preserve">pozemku novovzniknutej parcely registra C-KN č. 2777/1, druh pozemku ostatná plocha o celkovej výmere 136 m2, ktorý vznikol odčlenením ako diel č. 1 od pozemku parcely reg. E-KN č. 6238, druh pozemku ostatná plocha a odčlenením ako diel č. 3 od pozemku parcely reg. E-KN č. 7593, druh pozemku vodná plocha obe evidované na LV č. 1700 pre obec a </w:t>
      </w:r>
      <w:proofErr w:type="spellStart"/>
      <w:r w:rsidRPr="000423C3">
        <w:rPr>
          <w:rFonts w:eastAsia="Times New Roman"/>
          <w:lang w:eastAsia="zh-CN"/>
        </w:rPr>
        <w:t>k.ú</w:t>
      </w:r>
      <w:proofErr w:type="spellEnd"/>
      <w:r w:rsidRPr="000423C3">
        <w:rPr>
          <w:rFonts w:eastAsia="Times New Roman"/>
          <w:lang w:eastAsia="zh-CN"/>
        </w:rPr>
        <w:t>. Brezová pod Bradlom vo vlastníctve Mesta Brezová pod Bradlom, v spoluvlastníckom podiele 1/1 k celku do bezpodielového vlastníctva žiadateľa,</w:t>
      </w:r>
    </w:p>
    <w:p w14:paraId="0FB886EE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•</w:t>
      </w:r>
      <w:r w:rsidRPr="000423C3">
        <w:rPr>
          <w:rFonts w:eastAsia="Times New Roman"/>
          <w:lang w:eastAsia="zh-CN"/>
        </w:rPr>
        <w:tab/>
        <w:t xml:space="preserve">pozemku novovzniknutej parcely registra C-KN č. 2778/2, druh pozemku záhrada o celkovej výmere 44 m2, ktorý vznikol odčlenením ako diel č. 2 od pozemku parcely reg. E-KN č. 6238, druh pozemku ostatná plocha, evidovaný na LV č. 1700 pre obec a </w:t>
      </w:r>
      <w:proofErr w:type="spellStart"/>
      <w:r w:rsidRPr="000423C3">
        <w:rPr>
          <w:rFonts w:eastAsia="Times New Roman"/>
          <w:lang w:eastAsia="zh-CN"/>
        </w:rPr>
        <w:t>k.ú</w:t>
      </w:r>
      <w:proofErr w:type="spellEnd"/>
      <w:r w:rsidRPr="000423C3">
        <w:rPr>
          <w:rFonts w:eastAsia="Times New Roman"/>
          <w:lang w:eastAsia="zh-CN"/>
        </w:rPr>
        <w:t>. Brezová pod Bradlom vo vlastníctve Mesta Brezová pod Bradlom, v spoluvlastníckom podiele 1/1 k celku do bezpodielového vlastníctva žiadateľa,</w:t>
      </w:r>
    </w:p>
    <w:p w14:paraId="351D05A5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•</w:t>
      </w:r>
      <w:r w:rsidRPr="000423C3">
        <w:rPr>
          <w:rFonts w:eastAsia="Times New Roman"/>
          <w:lang w:eastAsia="zh-CN"/>
        </w:rPr>
        <w:tab/>
        <w:t xml:space="preserve">pozemku novovzniknutej parcely registra C-KN č. 3951/12, druh pozemku trvalý trávny porast o celkovej výmere 93 m2, ktorý vznikol odčlenením ako diel č. 5 od pozemku parcely reg. E-KN č. 7593, druh pozemku vodná plocha, evidovaný na LV č. 1700 pre obec a </w:t>
      </w:r>
      <w:proofErr w:type="spellStart"/>
      <w:r w:rsidRPr="000423C3">
        <w:rPr>
          <w:rFonts w:eastAsia="Times New Roman"/>
          <w:lang w:eastAsia="zh-CN"/>
        </w:rPr>
        <w:t>k.ú</w:t>
      </w:r>
      <w:proofErr w:type="spellEnd"/>
      <w:r w:rsidRPr="000423C3">
        <w:rPr>
          <w:rFonts w:eastAsia="Times New Roman"/>
          <w:lang w:eastAsia="zh-CN"/>
        </w:rPr>
        <w:t>. Brezová pod Bradlom vo vlastníctve Mesta Brezová pod Bradlom, v spoluvlastníckom podiele 1/1 k celku do bezpodielového vlastníctva žiadateľa,</w:t>
      </w:r>
    </w:p>
    <w:p w14:paraId="356E52B9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•</w:t>
      </w:r>
      <w:r w:rsidRPr="000423C3">
        <w:rPr>
          <w:rFonts w:eastAsia="Times New Roman"/>
          <w:lang w:eastAsia="zh-CN"/>
        </w:rPr>
        <w:tab/>
        <w:t xml:space="preserve">pozemku novovzniknutej parcely registra C-KN č. 3951/13, druh pozemku trvalý trávny porast o celkovej výmere 124 m2, ktorý vznikol odčlenením ako diel č. 6 od pozemku parcely reg. E-KN č. 7593, druh pozemku vodná plocha, evidovaný na LV č. 1700 pre obec a </w:t>
      </w:r>
      <w:proofErr w:type="spellStart"/>
      <w:r w:rsidRPr="000423C3">
        <w:rPr>
          <w:rFonts w:eastAsia="Times New Roman"/>
          <w:lang w:eastAsia="zh-CN"/>
        </w:rPr>
        <w:t>k.ú</w:t>
      </w:r>
      <w:proofErr w:type="spellEnd"/>
      <w:r w:rsidRPr="000423C3">
        <w:rPr>
          <w:rFonts w:eastAsia="Times New Roman"/>
          <w:lang w:eastAsia="zh-CN"/>
        </w:rPr>
        <w:t>. Brezová pod Bradlom vo vlastníctve Mesta Brezová pod Bradlom, v spoluvlastníckom podiele 1/1 k celku do bezpodielového vlastníctva žiadateľa,</w:t>
      </w:r>
    </w:p>
    <w:p w14:paraId="64685D7E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v zmysle geometrického plánu č. 117/2023 zo dňa 07.09.2023, ktorý vypracoval GEOGIS SK spol. s r.o., Sibírska 1329, 908 51 Holíč, IČO: 36256307, overený Okresným úradom Myjava, katastrálnym odborom pod č.: G1- 400/2023  dňa 18.09.2023.</w:t>
      </w:r>
    </w:p>
    <w:p w14:paraId="12D7A642" w14:textId="77777777" w:rsidR="000423C3" w:rsidRPr="000423C3" w:rsidRDefault="000423C3" w:rsidP="000423C3">
      <w:pPr>
        <w:rPr>
          <w:rFonts w:eastAsia="Times New Roman"/>
          <w:lang w:eastAsia="zh-CN"/>
        </w:rPr>
      </w:pPr>
    </w:p>
    <w:p w14:paraId="7611F2A3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 xml:space="preserve">Cena predaja je stanovená 3,30 €/ m2 v zmysle znaleckého posudku, ktorý vypracovala Ing. Eva </w:t>
      </w:r>
      <w:proofErr w:type="spellStart"/>
      <w:r w:rsidRPr="000423C3">
        <w:rPr>
          <w:rFonts w:eastAsia="Times New Roman"/>
          <w:lang w:eastAsia="zh-CN"/>
        </w:rPr>
        <w:t>Gregušová</w:t>
      </w:r>
      <w:proofErr w:type="spellEnd"/>
      <w:r w:rsidRPr="000423C3">
        <w:rPr>
          <w:rFonts w:eastAsia="Times New Roman"/>
          <w:lang w:eastAsia="zh-CN"/>
        </w:rPr>
        <w:t xml:space="preserve">, Bzince pod Javorinou 236, 916 11 Bzince pod Javorinou, </w:t>
      </w:r>
      <w:proofErr w:type="spellStart"/>
      <w:r w:rsidRPr="000423C3">
        <w:rPr>
          <w:rFonts w:eastAsia="Times New Roman"/>
          <w:lang w:eastAsia="zh-CN"/>
        </w:rPr>
        <w:t>ev.č</w:t>
      </w:r>
      <w:proofErr w:type="spellEnd"/>
      <w:r w:rsidRPr="000423C3">
        <w:rPr>
          <w:rFonts w:eastAsia="Times New Roman"/>
          <w:lang w:eastAsia="zh-CN"/>
        </w:rPr>
        <w:t>. znalca: 910951. Celková cena predaja je 1 322,01 €.</w:t>
      </w:r>
    </w:p>
    <w:p w14:paraId="29964E0E" w14:textId="77777777" w:rsidR="000423C3" w:rsidRPr="000423C3" w:rsidRDefault="000423C3" w:rsidP="000423C3">
      <w:pPr>
        <w:rPr>
          <w:rFonts w:eastAsia="Times New Roman"/>
          <w:lang w:eastAsia="zh-CN"/>
        </w:rPr>
      </w:pPr>
    </w:p>
    <w:p w14:paraId="063D25DD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>Zásady hospodárenia s majetkom Mesta Brezová pod Bradlom sú verejné dostupné na internetovej stránke mesta https://www.brezova.sk/modules/file_storage/download.php?file=9d3aae4a%7C981 .</w:t>
      </w:r>
    </w:p>
    <w:p w14:paraId="72E23A4B" w14:textId="77777777" w:rsidR="000423C3" w:rsidRPr="000423C3" w:rsidRDefault="000423C3" w:rsidP="000423C3">
      <w:pPr>
        <w:rPr>
          <w:rFonts w:eastAsia="Times New Roman"/>
          <w:lang w:eastAsia="zh-CN"/>
        </w:rPr>
      </w:pPr>
    </w:p>
    <w:p w14:paraId="6BE33320" w14:textId="77777777" w:rsidR="000423C3" w:rsidRP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 xml:space="preserve">Odôvodnenie prípadu hodného osobitného zreteľa: Ide o prípad hodný osobitného zreteľa v zmysle § 9a ods. 15 písm. f) zákona č. 138/1991 Zb. o majetku obcí, v znení neskorších predpisov a schválený v  Zásadách hospodárenia s majetkom Mesta Brezová pod Bradlom, Čl. 6, ods. 7, písm. b). </w:t>
      </w:r>
    </w:p>
    <w:p w14:paraId="062D316A" w14:textId="77777777" w:rsidR="000423C3" w:rsidRDefault="000423C3" w:rsidP="000423C3">
      <w:pPr>
        <w:rPr>
          <w:rFonts w:eastAsia="Times New Roman"/>
          <w:lang w:eastAsia="zh-CN"/>
        </w:rPr>
      </w:pPr>
      <w:r w:rsidRPr="000423C3">
        <w:rPr>
          <w:rFonts w:eastAsia="Times New Roman"/>
          <w:lang w:eastAsia="zh-CN"/>
        </w:rPr>
        <w:t xml:space="preserve">Žiadateľ je vlastníkom susedných nehnuteľností – pozemkov, evidovaných na LV č. 3450 a na LV č. 5604, </w:t>
      </w:r>
      <w:proofErr w:type="spellStart"/>
      <w:r w:rsidRPr="000423C3">
        <w:rPr>
          <w:rFonts w:eastAsia="Times New Roman"/>
          <w:lang w:eastAsia="zh-CN"/>
        </w:rPr>
        <w:t>k.ú</w:t>
      </w:r>
      <w:proofErr w:type="spellEnd"/>
      <w:r w:rsidRPr="000423C3">
        <w:rPr>
          <w:rFonts w:eastAsia="Times New Roman"/>
          <w:lang w:eastAsia="zh-CN"/>
        </w:rPr>
        <w:t xml:space="preserve">. Brezová pod Bradlom. Predmetné pozemky užíva a stará sa o ne, čo predstavuje pravidelné kosenie, udržiavanie od náletových drevín. Odpredajom dôjde k zosúladeniu užívacieho stavu zo stavom majetkovo-právnym. </w:t>
      </w:r>
    </w:p>
    <w:p w14:paraId="55D36DF0" w14:textId="77777777" w:rsidR="002A2D7A" w:rsidRDefault="002A2D7A" w:rsidP="000423C3">
      <w:pPr>
        <w:rPr>
          <w:rFonts w:eastAsia="Times New Roman"/>
          <w:lang w:eastAsia="zh-CN"/>
        </w:rPr>
      </w:pPr>
    </w:p>
    <w:p w14:paraId="2B2D6A1A" w14:textId="05D5C277" w:rsidR="002A2D7A" w:rsidRPr="002A2D7A" w:rsidRDefault="002A2D7A" w:rsidP="000423C3">
      <w:pPr>
        <w:rPr>
          <w:rFonts w:eastAsia="Times New Roman"/>
          <w:b/>
          <w:u w:val="single"/>
          <w:lang w:eastAsia="zh-CN"/>
        </w:rPr>
      </w:pPr>
      <w:r w:rsidRPr="002A2D7A">
        <w:rPr>
          <w:rFonts w:eastAsia="Times New Roman"/>
          <w:b/>
          <w:u w:val="single"/>
          <w:lang w:eastAsia="zh-CN"/>
        </w:rPr>
        <w:t>Vyjadrenie k prevodu č.2 Ing. Juraja Nemca</w:t>
      </w:r>
    </w:p>
    <w:p w14:paraId="02035530" w14:textId="77777777" w:rsidR="002A2D7A" w:rsidRPr="002A2D7A" w:rsidRDefault="002A2D7A" w:rsidP="002A2D7A">
      <w:pPr>
        <w:ind w:firstLine="708"/>
        <w:rPr>
          <w:rFonts w:eastAsia="Times New Roman"/>
          <w:b/>
          <w:lang w:eastAsia="zh-CN"/>
        </w:rPr>
      </w:pPr>
      <w:r w:rsidRPr="002A2D7A">
        <w:rPr>
          <w:rFonts w:eastAsia="Times New Roman"/>
          <w:b/>
          <w:lang w:eastAsia="zh-CN"/>
        </w:rPr>
        <w:t>Súhlasím s prevodom, ale len diely č. 1, 2, 3 a 6. Pán Ing. Bohuš Závodný je vlastníkom susedných parciel. Z jednej strany dielu č. 5 parcely E-KN č. 7497 a 7498 je vlastník p. Tibor Závodný, ktorý má tiež právo na odkúpení tohto dielu. Súhlasí p. Tibor Závodný s tým že to kupuje p. Bohuš Závodný.</w:t>
      </w:r>
    </w:p>
    <w:p w14:paraId="44DAFD88" w14:textId="77777777" w:rsidR="000423C3" w:rsidRDefault="000423C3" w:rsidP="000423C3">
      <w:pPr>
        <w:rPr>
          <w:rFonts w:eastAsia="Times New Roman"/>
          <w:lang w:eastAsia="zh-CN"/>
        </w:rPr>
      </w:pPr>
    </w:p>
    <w:p w14:paraId="14931F6A" w14:textId="0262A822" w:rsidR="000423C3" w:rsidRPr="00FB3346" w:rsidRDefault="000423C3" w:rsidP="000423C3">
      <w:pPr>
        <w:rPr>
          <w:rFonts w:eastAsia="Times New Roman"/>
          <w:b/>
          <w:i/>
          <w:u w:val="single"/>
          <w:lang w:eastAsia="zh-CN"/>
        </w:rPr>
      </w:pPr>
      <w:r w:rsidRPr="00FB3346">
        <w:rPr>
          <w:rFonts w:eastAsia="Times New Roman"/>
          <w:b/>
          <w:i/>
          <w:u w:val="single"/>
          <w:lang w:eastAsia="zh-CN"/>
        </w:rPr>
        <w:t>UZNESENIE  Č. 8/2024:</w:t>
      </w:r>
    </w:p>
    <w:p w14:paraId="72E230DE" w14:textId="5EC57BA2" w:rsidR="00FB3346" w:rsidRDefault="000423C3" w:rsidP="000423C3">
      <w:pPr>
        <w:rPr>
          <w:rFonts w:eastAsia="Times New Roman"/>
          <w:b/>
          <w:lang w:eastAsia="zh-CN"/>
        </w:rPr>
      </w:pPr>
      <w:r w:rsidRPr="000423C3">
        <w:rPr>
          <w:rFonts w:eastAsia="Times New Roman"/>
          <w:b/>
          <w:lang w:eastAsia="zh-CN"/>
        </w:rPr>
        <w:t xml:space="preserve">Komisia VUPŽP a D odporúča </w:t>
      </w:r>
      <w:proofErr w:type="spellStart"/>
      <w:r w:rsidRPr="000423C3">
        <w:rPr>
          <w:rFonts w:eastAsia="Times New Roman"/>
          <w:b/>
          <w:lang w:eastAsia="zh-CN"/>
        </w:rPr>
        <w:t>MsZ</w:t>
      </w:r>
      <w:proofErr w:type="spellEnd"/>
      <w:r w:rsidRPr="000423C3">
        <w:rPr>
          <w:rFonts w:eastAsia="Times New Roman"/>
          <w:b/>
          <w:lang w:eastAsia="zh-CN"/>
        </w:rPr>
        <w:t xml:space="preserve"> Brezová pod Bradlom </w:t>
      </w:r>
      <w:r w:rsidR="00FB3346" w:rsidRPr="00FB3346">
        <w:rPr>
          <w:rFonts w:eastAsia="Times New Roman"/>
          <w:b/>
          <w:lang w:eastAsia="zh-CN"/>
        </w:rPr>
        <w:t xml:space="preserve">schváliť návrh  uznesenia prevodu nehnuteľnosti č. </w:t>
      </w:r>
      <w:r w:rsidR="00FB3346">
        <w:rPr>
          <w:rFonts w:eastAsia="Times New Roman"/>
          <w:b/>
          <w:lang w:eastAsia="zh-CN"/>
        </w:rPr>
        <w:t>2</w:t>
      </w:r>
      <w:r w:rsidR="006B2AB4">
        <w:rPr>
          <w:rFonts w:eastAsia="Times New Roman"/>
          <w:b/>
          <w:lang w:eastAsia="zh-CN"/>
        </w:rPr>
        <w:t xml:space="preserve">/2024 za podmienky, že Mesto </w:t>
      </w:r>
      <w:proofErr w:type="spellStart"/>
      <w:r w:rsidR="006B2AB4">
        <w:rPr>
          <w:rFonts w:eastAsia="Times New Roman"/>
          <w:b/>
          <w:lang w:eastAsia="zh-CN"/>
        </w:rPr>
        <w:t>BpB</w:t>
      </w:r>
      <w:proofErr w:type="spellEnd"/>
      <w:r w:rsidR="006B2AB4">
        <w:rPr>
          <w:rFonts w:eastAsia="Times New Roman"/>
          <w:b/>
          <w:lang w:eastAsia="zh-CN"/>
        </w:rPr>
        <w:t>, preverí skutočnosti, ktoré uviedol Ing. Juraj Nemec.</w:t>
      </w:r>
    </w:p>
    <w:p w14:paraId="189A92E9" w14:textId="20495474" w:rsidR="000423C3" w:rsidRPr="000423C3" w:rsidRDefault="000423C3" w:rsidP="000423C3">
      <w:pPr>
        <w:rPr>
          <w:rFonts w:eastAsia="Times New Roman"/>
          <w:b/>
          <w:lang w:eastAsia="zh-CN"/>
        </w:rPr>
      </w:pPr>
      <w:r w:rsidRPr="000423C3">
        <w:rPr>
          <w:rFonts w:eastAsia="Times New Roman"/>
          <w:b/>
          <w:lang w:eastAsia="zh-CN"/>
        </w:rPr>
        <w:lastRenderedPageBreak/>
        <w:t xml:space="preserve">Hlasovanie k uzneseniu č.  </w:t>
      </w:r>
      <w:r>
        <w:rPr>
          <w:rFonts w:eastAsia="Times New Roman"/>
          <w:b/>
          <w:lang w:eastAsia="zh-CN"/>
        </w:rPr>
        <w:t>8</w:t>
      </w:r>
      <w:r w:rsidRPr="000423C3">
        <w:rPr>
          <w:rFonts w:eastAsia="Times New Roman"/>
          <w:b/>
          <w:lang w:eastAsia="zh-CN"/>
        </w:rPr>
        <w:t>/2024</w:t>
      </w:r>
    </w:p>
    <w:p w14:paraId="203D1D0F" w14:textId="03F32E67" w:rsidR="000423C3" w:rsidRPr="000423C3" w:rsidRDefault="000423C3" w:rsidP="000423C3">
      <w:pPr>
        <w:rPr>
          <w:rFonts w:eastAsia="Times New Roman"/>
          <w:b/>
          <w:lang w:eastAsia="zh-CN"/>
        </w:rPr>
      </w:pPr>
      <w:r w:rsidRPr="000423C3">
        <w:rPr>
          <w:rFonts w:eastAsia="Times New Roman"/>
          <w:b/>
          <w:lang w:eastAsia="zh-CN"/>
        </w:rPr>
        <w:t xml:space="preserve">Prítomní:   </w:t>
      </w:r>
      <w:r w:rsidR="006B2AB4">
        <w:rPr>
          <w:rFonts w:eastAsia="Times New Roman"/>
          <w:b/>
          <w:lang w:eastAsia="zh-CN"/>
        </w:rPr>
        <w:t>4</w:t>
      </w:r>
      <w:r w:rsidRPr="000423C3">
        <w:rPr>
          <w:rFonts w:eastAsia="Times New Roman"/>
          <w:b/>
          <w:lang w:eastAsia="zh-CN"/>
        </w:rPr>
        <w:t xml:space="preserve"> za:   </w:t>
      </w:r>
      <w:r w:rsidRPr="000423C3">
        <w:rPr>
          <w:rFonts w:eastAsia="Times New Roman"/>
          <w:b/>
          <w:lang w:eastAsia="zh-CN"/>
        </w:rPr>
        <w:tab/>
      </w:r>
      <w:r w:rsidR="006B2AB4">
        <w:rPr>
          <w:rFonts w:eastAsia="Times New Roman"/>
          <w:b/>
          <w:lang w:eastAsia="zh-CN"/>
        </w:rPr>
        <w:t>4</w:t>
      </w:r>
      <w:r w:rsidRPr="000423C3">
        <w:rPr>
          <w:rFonts w:eastAsia="Times New Roman"/>
          <w:b/>
          <w:lang w:eastAsia="zh-CN"/>
        </w:rPr>
        <w:t xml:space="preserve">  proti: 0</w:t>
      </w:r>
      <w:r w:rsidRPr="000423C3">
        <w:rPr>
          <w:rFonts w:eastAsia="Times New Roman"/>
          <w:b/>
          <w:lang w:eastAsia="zh-CN"/>
        </w:rPr>
        <w:tab/>
        <w:t>zdržal sa: 0</w:t>
      </w:r>
    </w:p>
    <w:p w14:paraId="639079FA" w14:textId="77777777" w:rsidR="000423C3" w:rsidRPr="000423C3" w:rsidRDefault="000423C3" w:rsidP="000423C3">
      <w:pPr>
        <w:rPr>
          <w:rFonts w:eastAsia="Times New Roman"/>
          <w:lang w:eastAsia="zh-CN"/>
        </w:rPr>
      </w:pPr>
    </w:p>
    <w:p w14:paraId="77137DF5" w14:textId="74DB9D28" w:rsidR="000423C3" w:rsidRPr="00FB3346" w:rsidRDefault="00FB3346" w:rsidP="000423C3">
      <w:pPr>
        <w:rPr>
          <w:rFonts w:eastAsia="Times New Roman"/>
          <w:b/>
          <w:i/>
          <w:u w:val="single"/>
          <w:lang w:eastAsia="zh-CN"/>
        </w:rPr>
      </w:pPr>
      <w:r w:rsidRPr="00FB3346">
        <w:rPr>
          <w:rFonts w:eastAsia="Times New Roman"/>
          <w:b/>
          <w:i/>
          <w:u w:val="single"/>
          <w:lang w:eastAsia="zh-CN"/>
        </w:rPr>
        <w:t>K PREVODU Č. 3/2024</w:t>
      </w:r>
    </w:p>
    <w:p w14:paraId="2828EFAF" w14:textId="77777777" w:rsidR="00FB3346" w:rsidRPr="000423C3" w:rsidRDefault="00FB3346" w:rsidP="000423C3">
      <w:pPr>
        <w:rPr>
          <w:rFonts w:eastAsia="Times New Roman"/>
          <w:b/>
          <w:lang w:eastAsia="zh-CN"/>
        </w:rPr>
      </w:pPr>
    </w:p>
    <w:p w14:paraId="41D42933" w14:textId="77777777" w:rsidR="000423C3" w:rsidRPr="000423C3" w:rsidRDefault="000423C3" w:rsidP="000423C3">
      <w:pPr>
        <w:rPr>
          <w:rFonts w:eastAsia="Times New Roman"/>
          <w:b/>
          <w:lang w:eastAsia="zh-CN"/>
        </w:rPr>
      </w:pPr>
      <w:r w:rsidRPr="000423C3">
        <w:rPr>
          <w:rFonts w:eastAsia="Times New Roman"/>
          <w:b/>
          <w:lang w:eastAsia="zh-CN"/>
        </w:rPr>
        <w:t>Mestské zastupiteľstvo v Brezovej pod Bradlom</w:t>
      </w:r>
    </w:p>
    <w:p w14:paraId="033D537C" w14:textId="77777777" w:rsidR="000423C3" w:rsidRPr="000423C3" w:rsidRDefault="000423C3" w:rsidP="000423C3">
      <w:pPr>
        <w:rPr>
          <w:rFonts w:eastAsia="Times New Roman"/>
          <w:b/>
          <w:lang w:eastAsia="zh-CN"/>
        </w:rPr>
      </w:pPr>
    </w:p>
    <w:p w14:paraId="62B87A3C" w14:textId="77777777" w:rsidR="000423C3" w:rsidRPr="00FB3346" w:rsidRDefault="000423C3" w:rsidP="000423C3">
      <w:pPr>
        <w:rPr>
          <w:rFonts w:eastAsia="Times New Roman"/>
          <w:b/>
          <w:lang w:eastAsia="zh-CN"/>
        </w:rPr>
      </w:pPr>
      <w:r w:rsidRPr="00FB3346">
        <w:rPr>
          <w:rFonts w:eastAsia="Times New Roman"/>
          <w:b/>
          <w:lang w:eastAsia="zh-CN"/>
        </w:rPr>
        <w:t>I. prerokovalo</w:t>
      </w:r>
    </w:p>
    <w:p w14:paraId="5A3646DC" w14:textId="77777777" w:rsidR="000423C3" w:rsidRPr="00FB3346" w:rsidRDefault="000423C3" w:rsidP="000423C3">
      <w:pPr>
        <w:rPr>
          <w:rFonts w:eastAsia="Times New Roman"/>
          <w:lang w:eastAsia="zh-CN"/>
        </w:rPr>
      </w:pPr>
      <w:r w:rsidRPr="00FB3346">
        <w:rPr>
          <w:rFonts w:eastAsia="Times New Roman"/>
          <w:lang w:eastAsia="zh-CN"/>
        </w:rPr>
        <w:t>žiadosť Tibora Závodného, r. Závodného, dátum narodenia ….., rodné číslo …./…., bytom Ul. Janka Kráľa 993/13A, 906 13 Brezová pod Bradlom  o súhlas s predajom:</w:t>
      </w:r>
    </w:p>
    <w:p w14:paraId="6F494873" w14:textId="77777777" w:rsidR="000423C3" w:rsidRPr="00FB3346" w:rsidRDefault="000423C3" w:rsidP="000423C3">
      <w:pPr>
        <w:rPr>
          <w:rFonts w:eastAsia="Times New Roman"/>
          <w:lang w:eastAsia="zh-CN"/>
        </w:rPr>
      </w:pPr>
      <w:r w:rsidRPr="00FB3346">
        <w:rPr>
          <w:rFonts w:eastAsia="Times New Roman"/>
          <w:lang w:eastAsia="zh-CN"/>
        </w:rPr>
        <w:t>•</w:t>
      </w:r>
      <w:r w:rsidRPr="00FB3346">
        <w:rPr>
          <w:rFonts w:eastAsia="Times New Roman"/>
          <w:lang w:eastAsia="zh-CN"/>
        </w:rPr>
        <w:tab/>
        <w:t xml:space="preserve">pozemku novovzniknutej parcely registra C-KN č. 3951/11, druh pozemku trvalý trávny porast o celkovej výmere 95 m2, ktorý vznikol odčlenením ako diel č. 4 od pozemku parcely reg. E-KN č. 7593, druh pozemku vodná plocha, evidovaný na LV č. 1700 pre obec a </w:t>
      </w:r>
      <w:proofErr w:type="spellStart"/>
      <w:r w:rsidRPr="00FB3346">
        <w:rPr>
          <w:rFonts w:eastAsia="Times New Roman"/>
          <w:lang w:eastAsia="zh-CN"/>
        </w:rPr>
        <w:t>k.ú</w:t>
      </w:r>
      <w:proofErr w:type="spellEnd"/>
      <w:r w:rsidRPr="00FB3346">
        <w:rPr>
          <w:rFonts w:eastAsia="Times New Roman"/>
          <w:lang w:eastAsia="zh-CN"/>
        </w:rPr>
        <w:t>. Brezová pod Bradlom vo vlastníctve Mesta Brezová pod Bradlom, v spoluvlastníckom podiele 1/1 k celku do bezpodielového vlastníctva žiadateľa,</w:t>
      </w:r>
    </w:p>
    <w:p w14:paraId="696D5E82" w14:textId="77777777" w:rsidR="000423C3" w:rsidRPr="00FB3346" w:rsidRDefault="000423C3" w:rsidP="000423C3">
      <w:pPr>
        <w:rPr>
          <w:rFonts w:eastAsia="Times New Roman"/>
          <w:lang w:eastAsia="zh-CN"/>
        </w:rPr>
      </w:pPr>
      <w:r w:rsidRPr="00FB3346">
        <w:rPr>
          <w:rFonts w:eastAsia="Times New Roman"/>
          <w:lang w:eastAsia="zh-CN"/>
        </w:rPr>
        <w:t>v zmysle geometrického plánu č. 117/2023 zo dňa 07.09.2023, ktorý vypracoval GEOGIS SK spol. s r.o., Sibírska 1329, 908 51 Holíč, IČO: 36256307, overený Okresným úradom Myjava, katastrálnym odborom pod č.: G1- 400/2023  dňa 18.09.2023.</w:t>
      </w:r>
    </w:p>
    <w:p w14:paraId="23CF8F73" w14:textId="77777777" w:rsidR="000423C3" w:rsidRPr="00FB3346" w:rsidRDefault="000423C3" w:rsidP="000423C3">
      <w:pPr>
        <w:rPr>
          <w:rFonts w:eastAsia="Times New Roman"/>
          <w:lang w:eastAsia="zh-CN"/>
        </w:rPr>
      </w:pPr>
    </w:p>
    <w:p w14:paraId="6CBEE9AB" w14:textId="77777777" w:rsidR="000423C3" w:rsidRPr="00FB3346" w:rsidRDefault="000423C3" w:rsidP="000423C3">
      <w:pPr>
        <w:rPr>
          <w:rFonts w:eastAsia="Times New Roman"/>
          <w:lang w:eastAsia="zh-CN"/>
        </w:rPr>
      </w:pPr>
      <w:r w:rsidRPr="00FB3346">
        <w:rPr>
          <w:rFonts w:eastAsia="Times New Roman"/>
          <w:lang w:eastAsia="zh-CN"/>
        </w:rPr>
        <w:t xml:space="preserve">Cena predaja je stanovená 3,30 €/ m2 v zmysle znaleckého posudku, ktorý vypracovala Ing. Eva </w:t>
      </w:r>
      <w:proofErr w:type="spellStart"/>
      <w:r w:rsidRPr="00FB3346">
        <w:rPr>
          <w:rFonts w:eastAsia="Times New Roman"/>
          <w:lang w:eastAsia="zh-CN"/>
        </w:rPr>
        <w:t>Gregušová</w:t>
      </w:r>
      <w:proofErr w:type="spellEnd"/>
      <w:r w:rsidRPr="00FB3346">
        <w:rPr>
          <w:rFonts w:eastAsia="Times New Roman"/>
          <w:lang w:eastAsia="zh-CN"/>
        </w:rPr>
        <w:t xml:space="preserve">, Bzince pod Javorinou 236, 916 11 Bzince pod Javorinou, </w:t>
      </w:r>
      <w:proofErr w:type="spellStart"/>
      <w:r w:rsidRPr="00FB3346">
        <w:rPr>
          <w:rFonts w:eastAsia="Times New Roman"/>
          <w:lang w:eastAsia="zh-CN"/>
        </w:rPr>
        <w:t>ev.č</w:t>
      </w:r>
      <w:proofErr w:type="spellEnd"/>
      <w:r w:rsidRPr="00FB3346">
        <w:rPr>
          <w:rFonts w:eastAsia="Times New Roman"/>
          <w:lang w:eastAsia="zh-CN"/>
        </w:rPr>
        <w:t>. znalca: 910951. Celková cena predaja je 316, 35 €.</w:t>
      </w:r>
    </w:p>
    <w:p w14:paraId="73173C7B" w14:textId="77777777" w:rsidR="000423C3" w:rsidRPr="00FB3346" w:rsidRDefault="000423C3" w:rsidP="000423C3">
      <w:pPr>
        <w:rPr>
          <w:rFonts w:eastAsia="Times New Roman"/>
          <w:lang w:eastAsia="zh-CN"/>
        </w:rPr>
      </w:pPr>
    </w:p>
    <w:p w14:paraId="5D782228" w14:textId="77777777" w:rsidR="000423C3" w:rsidRPr="00FB3346" w:rsidRDefault="000423C3" w:rsidP="000423C3">
      <w:pPr>
        <w:rPr>
          <w:rFonts w:eastAsia="Times New Roman"/>
          <w:lang w:eastAsia="zh-CN"/>
        </w:rPr>
      </w:pPr>
      <w:r w:rsidRPr="00FB3346">
        <w:rPr>
          <w:rFonts w:eastAsia="Times New Roman"/>
          <w:lang w:eastAsia="zh-CN"/>
        </w:rPr>
        <w:t>Zásady hospodárenia s majetkom Mesta Brezová pod Bradlom sú verejné dostupné na internetovej stránke mesta https://www.brezova.sk/modules/file_storage/download.php?file=9d3aae4a%7C981 .</w:t>
      </w:r>
    </w:p>
    <w:p w14:paraId="64C352E3" w14:textId="77777777" w:rsidR="000423C3" w:rsidRPr="00FB3346" w:rsidRDefault="000423C3" w:rsidP="000423C3">
      <w:pPr>
        <w:rPr>
          <w:rFonts w:eastAsia="Times New Roman"/>
          <w:lang w:eastAsia="zh-CN"/>
        </w:rPr>
      </w:pPr>
    </w:p>
    <w:p w14:paraId="344FC00F" w14:textId="77777777" w:rsidR="000423C3" w:rsidRPr="00FB3346" w:rsidRDefault="000423C3" w:rsidP="000423C3">
      <w:pPr>
        <w:rPr>
          <w:rFonts w:eastAsia="Times New Roman"/>
          <w:lang w:eastAsia="zh-CN"/>
        </w:rPr>
      </w:pPr>
      <w:r w:rsidRPr="00FB3346">
        <w:rPr>
          <w:rFonts w:eastAsia="Times New Roman"/>
          <w:lang w:eastAsia="zh-CN"/>
        </w:rPr>
        <w:t xml:space="preserve">Odôvodnenie prípadu hodného osobitného zreteľa: Ide o prípad hodný osobitného zreteľa v zmysle § 9a ods. 15 písm. f) zákona č. 138/1991 Zb. o majetku obcí, v znení neskorších predpisov a schválený v  Zásadách hospodárenia s majetkom Mesta Brezová pod Bradlom, Čl. 6, ods. 7, písm. b). </w:t>
      </w:r>
    </w:p>
    <w:p w14:paraId="7287C102" w14:textId="77777777" w:rsidR="000423C3" w:rsidRPr="00FB3346" w:rsidRDefault="000423C3" w:rsidP="000423C3">
      <w:pPr>
        <w:rPr>
          <w:rFonts w:eastAsia="Times New Roman"/>
          <w:lang w:eastAsia="zh-CN"/>
        </w:rPr>
      </w:pPr>
      <w:r w:rsidRPr="00FB3346">
        <w:rPr>
          <w:rFonts w:eastAsia="Times New Roman"/>
          <w:lang w:eastAsia="zh-CN"/>
        </w:rPr>
        <w:t xml:space="preserve">Žiadateľ je vlastníkom susedných nehnuteľností – pozemkov, evidovaných na LV č. 7498 a na LV č. 5605, </w:t>
      </w:r>
      <w:proofErr w:type="spellStart"/>
      <w:r w:rsidRPr="00FB3346">
        <w:rPr>
          <w:rFonts w:eastAsia="Times New Roman"/>
          <w:lang w:eastAsia="zh-CN"/>
        </w:rPr>
        <w:t>k.ú</w:t>
      </w:r>
      <w:proofErr w:type="spellEnd"/>
      <w:r w:rsidRPr="00FB3346">
        <w:rPr>
          <w:rFonts w:eastAsia="Times New Roman"/>
          <w:lang w:eastAsia="zh-CN"/>
        </w:rPr>
        <w:t xml:space="preserve">. Brezová pod Bradlom. Predmetný pozemok užíva a stará sa oň, čo predstavuje pravidelné kosenie, udržiavanie od náletových drevín. Odpredajom dôjde k zosúladeniu užívacieho stavu zo stavom majetkovo-právnym. </w:t>
      </w:r>
    </w:p>
    <w:p w14:paraId="5D046774" w14:textId="77777777" w:rsidR="000423C3" w:rsidRPr="00FB3346" w:rsidRDefault="000423C3" w:rsidP="000423C3">
      <w:pPr>
        <w:rPr>
          <w:rFonts w:eastAsia="Times New Roman"/>
          <w:lang w:eastAsia="zh-CN"/>
        </w:rPr>
      </w:pPr>
    </w:p>
    <w:p w14:paraId="0D01C58E" w14:textId="77777777" w:rsidR="000423C3" w:rsidRPr="00FB3346" w:rsidRDefault="000423C3" w:rsidP="000423C3">
      <w:pPr>
        <w:rPr>
          <w:rFonts w:eastAsia="Times New Roman"/>
          <w:b/>
          <w:lang w:eastAsia="zh-CN"/>
        </w:rPr>
      </w:pPr>
      <w:r w:rsidRPr="00FB3346">
        <w:rPr>
          <w:rFonts w:eastAsia="Times New Roman"/>
          <w:b/>
          <w:lang w:eastAsia="zh-CN"/>
        </w:rPr>
        <w:t>II. schvaľuje</w:t>
      </w:r>
    </w:p>
    <w:p w14:paraId="18048818" w14:textId="77777777" w:rsidR="000423C3" w:rsidRPr="00FB3346" w:rsidRDefault="000423C3" w:rsidP="000423C3">
      <w:pPr>
        <w:rPr>
          <w:rFonts w:eastAsia="Times New Roman"/>
          <w:lang w:eastAsia="zh-CN"/>
        </w:rPr>
      </w:pPr>
      <w:r w:rsidRPr="00FB3346">
        <w:rPr>
          <w:rFonts w:eastAsia="Times New Roman"/>
          <w:lang w:eastAsia="zh-CN"/>
        </w:rPr>
        <w:t xml:space="preserve">A. skutočnosť, že ide o prípad hodný osobitného zreteľa v zmysle § 9a ods. 15 písm. f) zákona č. 138/1991 Zb. o  majetku obcí, v znení neskorších predpisov ako i Zásad hospodárenia s majetkom Mesta Brezová pod Bradlom, Čl. 6 bod 7 písm. b). </w:t>
      </w:r>
    </w:p>
    <w:p w14:paraId="00E5BA58" w14:textId="77777777" w:rsidR="000423C3" w:rsidRPr="00FB3346" w:rsidRDefault="000423C3" w:rsidP="000423C3">
      <w:pPr>
        <w:rPr>
          <w:rFonts w:eastAsia="Times New Roman"/>
          <w:lang w:eastAsia="zh-CN"/>
        </w:rPr>
      </w:pPr>
      <w:r w:rsidRPr="00FB3346">
        <w:rPr>
          <w:rFonts w:eastAsia="Times New Roman"/>
          <w:lang w:eastAsia="zh-CN"/>
        </w:rPr>
        <w:t>B. súhlas s predajom  s predajom:</w:t>
      </w:r>
    </w:p>
    <w:p w14:paraId="082A693C" w14:textId="77777777" w:rsidR="000423C3" w:rsidRPr="00FB3346" w:rsidRDefault="000423C3" w:rsidP="000423C3">
      <w:pPr>
        <w:rPr>
          <w:rFonts w:eastAsia="Times New Roman"/>
          <w:lang w:eastAsia="zh-CN"/>
        </w:rPr>
      </w:pPr>
      <w:r w:rsidRPr="00FB3346">
        <w:rPr>
          <w:rFonts w:eastAsia="Times New Roman"/>
          <w:lang w:eastAsia="zh-CN"/>
        </w:rPr>
        <w:t>•</w:t>
      </w:r>
      <w:r w:rsidRPr="00FB3346">
        <w:rPr>
          <w:rFonts w:eastAsia="Times New Roman"/>
          <w:lang w:eastAsia="zh-CN"/>
        </w:rPr>
        <w:tab/>
        <w:t xml:space="preserve">pozemku novovzniknutej parcely registra C-KN č. 3951/11, druh pozemku trvalý trávny porast o celkovej výmere 95 m2, ktorý vznikol odčlenením ako diel č. 4 od pozemku parcely reg. E-KN č. 7593, druh pozemku vodná plocha, evidovaný na LV č. 1700 pre obec a </w:t>
      </w:r>
      <w:proofErr w:type="spellStart"/>
      <w:r w:rsidRPr="00FB3346">
        <w:rPr>
          <w:rFonts w:eastAsia="Times New Roman"/>
          <w:lang w:eastAsia="zh-CN"/>
        </w:rPr>
        <w:t>k.ú</w:t>
      </w:r>
      <w:proofErr w:type="spellEnd"/>
      <w:r w:rsidRPr="00FB3346">
        <w:rPr>
          <w:rFonts w:eastAsia="Times New Roman"/>
          <w:lang w:eastAsia="zh-CN"/>
        </w:rPr>
        <w:t>. Brezová pod Bradlom vo vlastníctve Mesta Brezová pod Bradlom, v spoluvlastníckom podiele 1/1 k celku do bezpodielového vlastníctva žiadateľa,</w:t>
      </w:r>
    </w:p>
    <w:p w14:paraId="5E13DD2A" w14:textId="77777777" w:rsidR="000423C3" w:rsidRPr="00FB3346" w:rsidRDefault="000423C3" w:rsidP="000423C3">
      <w:pPr>
        <w:rPr>
          <w:rFonts w:eastAsia="Times New Roman"/>
          <w:lang w:eastAsia="zh-CN"/>
        </w:rPr>
      </w:pPr>
      <w:r w:rsidRPr="00FB3346">
        <w:rPr>
          <w:rFonts w:eastAsia="Times New Roman"/>
          <w:lang w:eastAsia="zh-CN"/>
        </w:rPr>
        <w:t>v zmysle geometrického plánu č. 117/2023 zo dňa 07.09.2023, ktorý vypracoval GEOGIS SK spol. s r.o., Sibírska 1329, 908 51 Holíč, IČO: 36256307, overený Okresným úradom Myjava, katastrálnym odborom pod č.: G1- 400/2023  dňa 18.09.2023.</w:t>
      </w:r>
    </w:p>
    <w:p w14:paraId="3B188CB5" w14:textId="77777777" w:rsidR="000423C3" w:rsidRPr="00FB3346" w:rsidRDefault="000423C3" w:rsidP="000423C3">
      <w:pPr>
        <w:rPr>
          <w:rFonts w:eastAsia="Times New Roman"/>
          <w:lang w:eastAsia="zh-CN"/>
        </w:rPr>
      </w:pPr>
    </w:p>
    <w:p w14:paraId="37DAC1E3" w14:textId="77777777" w:rsidR="000423C3" w:rsidRPr="00FB3346" w:rsidRDefault="000423C3" w:rsidP="000423C3">
      <w:pPr>
        <w:rPr>
          <w:rFonts w:eastAsia="Times New Roman"/>
          <w:lang w:eastAsia="zh-CN"/>
        </w:rPr>
      </w:pPr>
      <w:r w:rsidRPr="00FB3346">
        <w:rPr>
          <w:rFonts w:eastAsia="Times New Roman"/>
          <w:lang w:eastAsia="zh-CN"/>
        </w:rPr>
        <w:t xml:space="preserve">Cena predaja je stanovená 3,30 €/ m2 v zmysle znaleckého posudku, ktorý vypracovala Ing. Eva </w:t>
      </w:r>
      <w:proofErr w:type="spellStart"/>
      <w:r w:rsidRPr="00FB3346">
        <w:rPr>
          <w:rFonts w:eastAsia="Times New Roman"/>
          <w:lang w:eastAsia="zh-CN"/>
        </w:rPr>
        <w:t>Gregušová</w:t>
      </w:r>
      <w:proofErr w:type="spellEnd"/>
      <w:r w:rsidRPr="00FB3346">
        <w:rPr>
          <w:rFonts w:eastAsia="Times New Roman"/>
          <w:lang w:eastAsia="zh-CN"/>
        </w:rPr>
        <w:t xml:space="preserve">, Bzince pod Javorinou 236, 916 11 Bzince pod Javorinou, </w:t>
      </w:r>
      <w:proofErr w:type="spellStart"/>
      <w:r w:rsidRPr="00FB3346">
        <w:rPr>
          <w:rFonts w:eastAsia="Times New Roman"/>
          <w:lang w:eastAsia="zh-CN"/>
        </w:rPr>
        <w:t>ev.č</w:t>
      </w:r>
      <w:proofErr w:type="spellEnd"/>
      <w:r w:rsidRPr="00FB3346">
        <w:rPr>
          <w:rFonts w:eastAsia="Times New Roman"/>
          <w:lang w:eastAsia="zh-CN"/>
        </w:rPr>
        <w:t xml:space="preserve">. znalca: </w:t>
      </w:r>
      <w:r w:rsidRPr="00FB3346">
        <w:rPr>
          <w:rFonts w:eastAsia="Times New Roman"/>
          <w:lang w:eastAsia="zh-CN"/>
        </w:rPr>
        <w:lastRenderedPageBreak/>
        <w:t>910951. Celková cena predaja je 316, 35 €.</w:t>
      </w:r>
    </w:p>
    <w:p w14:paraId="5E4CFBE7" w14:textId="77777777" w:rsidR="000423C3" w:rsidRPr="00FB3346" w:rsidRDefault="000423C3" w:rsidP="000423C3">
      <w:pPr>
        <w:rPr>
          <w:rFonts w:eastAsia="Times New Roman"/>
          <w:lang w:eastAsia="zh-CN"/>
        </w:rPr>
      </w:pPr>
    </w:p>
    <w:p w14:paraId="4A68AFF9" w14:textId="77777777" w:rsidR="000423C3" w:rsidRPr="00FB3346" w:rsidRDefault="000423C3" w:rsidP="000423C3">
      <w:pPr>
        <w:rPr>
          <w:rFonts w:eastAsia="Times New Roman"/>
          <w:lang w:eastAsia="zh-CN"/>
        </w:rPr>
      </w:pPr>
      <w:r w:rsidRPr="00FB3346">
        <w:rPr>
          <w:rFonts w:eastAsia="Times New Roman"/>
          <w:lang w:eastAsia="zh-CN"/>
        </w:rPr>
        <w:t>Zásady hospodárenia s majetkom Mesta Brezová pod Bradlom sú verejné dostupné na internetovej stránke mesta https://www.brezova.sk/modules/file_storage/download.php?file=9d3aae4a%7C981 .</w:t>
      </w:r>
    </w:p>
    <w:p w14:paraId="2D33C23E" w14:textId="77777777" w:rsidR="000423C3" w:rsidRPr="00FB3346" w:rsidRDefault="000423C3" w:rsidP="000423C3">
      <w:pPr>
        <w:rPr>
          <w:rFonts w:eastAsia="Times New Roman"/>
          <w:lang w:eastAsia="zh-CN"/>
        </w:rPr>
      </w:pPr>
    </w:p>
    <w:p w14:paraId="35AF95BF" w14:textId="77777777" w:rsidR="000423C3" w:rsidRPr="00FB3346" w:rsidRDefault="000423C3" w:rsidP="000423C3">
      <w:pPr>
        <w:rPr>
          <w:rFonts w:eastAsia="Times New Roman"/>
          <w:lang w:eastAsia="zh-CN"/>
        </w:rPr>
      </w:pPr>
      <w:r w:rsidRPr="00FB3346">
        <w:rPr>
          <w:rFonts w:eastAsia="Times New Roman"/>
          <w:lang w:eastAsia="zh-CN"/>
        </w:rPr>
        <w:t xml:space="preserve">Odôvodnenie prípadu hodného osobitného zreteľa: Ide o prípad hodný osobitného zreteľa v zmysle § 9a ods. 15 písm. f) zákona č. 138/1991 Zb. o majetku obcí, v znení neskorších predpisov a schválený v  Zásadách hospodárenia s majetkom Mesta Brezová pod Bradlom, Čl. 6, ods. 7, písm. b). </w:t>
      </w:r>
    </w:p>
    <w:p w14:paraId="2C109655" w14:textId="77777777" w:rsidR="000423C3" w:rsidRDefault="000423C3" w:rsidP="000423C3">
      <w:pPr>
        <w:rPr>
          <w:rFonts w:eastAsia="Times New Roman"/>
          <w:lang w:eastAsia="zh-CN"/>
        </w:rPr>
      </w:pPr>
      <w:r w:rsidRPr="00FB3346">
        <w:rPr>
          <w:rFonts w:eastAsia="Times New Roman"/>
          <w:lang w:eastAsia="zh-CN"/>
        </w:rPr>
        <w:t xml:space="preserve">Žiadateľ je vlastníkom susedných nehnuteľností – pozemkov, evidovaných na LV č. 7498 a na LV č. 5605, </w:t>
      </w:r>
      <w:proofErr w:type="spellStart"/>
      <w:r w:rsidRPr="00FB3346">
        <w:rPr>
          <w:rFonts w:eastAsia="Times New Roman"/>
          <w:lang w:eastAsia="zh-CN"/>
        </w:rPr>
        <w:t>k.ú</w:t>
      </w:r>
      <w:proofErr w:type="spellEnd"/>
      <w:r w:rsidRPr="00FB3346">
        <w:rPr>
          <w:rFonts w:eastAsia="Times New Roman"/>
          <w:lang w:eastAsia="zh-CN"/>
        </w:rPr>
        <w:t xml:space="preserve">. Brezová pod Bradlom. Predmetný pozemok užíva a stará sa oň, čo predstavuje pravidelné kosenie, udržiavanie od náletových drevín. Odpredajom dôjde k zosúladeniu užívacieho stavu zo stavom majetkovo-právnym. </w:t>
      </w:r>
    </w:p>
    <w:p w14:paraId="230B61A9" w14:textId="77777777" w:rsidR="002A2D7A" w:rsidRDefault="002A2D7A" w:rsidP="000423C3">
      <w:pPr>
        <w:rPr>
          <w:rFonts w:eastAsia="Times New Roman"/>
          <w:lang w:eastAsia="zh-CN"/>
        </w:rPr>
      </w:pPr>
    </w:p>
    <w:p w14:paraId="74920E04" w14:textId="6765C88F" w:rsidR="002A2D7A" w:rsidRPr="002A2D7A" w:rsidRDefault="002A2D7A" w:rsidP="000423C3">
      <w:pPr>
        <w:rPr>
          <w:rFonts w:eastAsia="Times New Roman"/>
          <w:b/>
          <w:u w:val="single"/>
          <w:lang w:eastAsia="zh-CN"/>
        </w:rPr>
      </w:pPr>
      <w:r w:rsidRPr="002A2D7A">
        <w:rPr>
          <w:rFonts w:eastAsia="Times New Roman"/>
          <w:b/>
          <w:u w:val="single"/>
          <w:lang w:eastAsia="zh-CN"/>
        </w:rPr>
        <w:t>Vyjadrenie k prevodu č.</w:t>
      </w:r>
      <w:r>
        <w:rPr>
          <w:rFonts w:eastAsia="Times New Roman"/>
          <w:b/>
          <w:u w:val="single"/>
          <w:lang w:eastAsia="zh-CN"/>
        </w:rPr>
        <w:t>3</w:t>
      </w:r>
      <w:r w:rsidRPr="002A2D7A">
        <w:rPr>
          <w:rFonts w:eastAsia="Times New Roman"/>
          <w:b/>
          <w:u w:val="single"/>
          <w:lang w:eastAsia="zh-CN"/>
        </w:rPr>
        <w:t xml:space="preserve"> Ing. Juraja Nemca</w:t>
      </w:r>
    </w:p>
    <w:p w14:paraId="3CAD9196" w14:textId="77777777" w:rsidR="002A2D7A" w:rsidRPr="002A2D7A" w:rsidRDefault="002A2D7A" w:rsidP="002A2D7A">
      <w:pPr>
        <w:rPr>
          <w:rFonts w:eastAsia="Times New Roman"/>
          <w:lang w:eastAsia="zh-CN"/>
        </w:rPr>
      </w:pPr>
    </w:p>
    <w:p w14:paraId="7F23D3BD" w14:textId="77777777" w:rsidR="006026E6" w:rsidRPr="006026E6" w:rsidRDefault="006026E6" w:rsidP="006026E6">
      <w:pPr>
        <w:rPr>
          <w:rFonts w:eastAsia="Times New Roman"/>
          <w:b/>
          <w:lang w:eastAsia="zh-CN"/>
        </w:rPr>
      </w:pPr>
      <w:r w:rsidRPr="006026E6">
        <w:rPr>
          <w:rFonts w:eastAsia="Times New Roman"/>
          <w:b/>
          <w:lang w:eastAsia="zh-CN"/>
        </w:rPr>
        <w:t>Nesúhlasím</w:t>
      </w:r>
    </w:p>
    <w:p w14:paraId="2230B7E6" w14:textId="1C08B6A7" w:rsidR="002A2D7A" w:rsidRPr="006026E6" w:rsidRDefault="006026E6" w:rsidP="006026E6">
      <w:pPr>
        <w:rPr>
          <w:rFonts w:eastAsia="Times New Roman"/>
          <w:b/>
          <w:lang w:eastAsia="zh-CN"/>
        </w:rPr>
      </w:pPr>
      <w:r w:rsidRPr="006026E6">
        <w:rPr>
          <w:rFonts w:eastAsia="Times New Roman"/>
          <w:b/>
          <w:lang w:eastAsia="zh-CN"/>
        </w:rPr>
        <w:t>V susedstve dielu č. 4 je vlastník p. Tibor Závodný na parcelách E-KN č. 7514/2, 7515, 7498 a 7497. Kúpou dielu č. 4 by p. Bohuš Závodný rozdelil vlastníctvo p. Tibora Závodného.</w:t>
      </w:r>
    </w:p>
    <w:p w14:paraId="1363FB78" w14:textId="77777777" w:rsidR="000423C3" w:rsidRPr="006026E6" w:rsidRDefault="000423C3" w:rsidP="000423C3">
      <w:pPr>
        <w:rPr>
          <w:rFonts w:eastAsia="Times New Roman"/>
          <w:b/>
          <w:lang w:eastAsia="zh-CN"/>
        </w:rPr>
      </w:pPr>
    </w:p>
    <w:p w14:paraId="6151176F" w14:textId="094275FD" w:rsidR="00FB3346" w:rsidRPr="00FB3346" w:rsidRDefault="00FB3346" w:rsidP="00FB3346">
      <w:pPr>
        <w:rPr>
          <w:rFonts w:eastAsia="Times New Roman"/>
          <w:b/>
          <w:i/>
          <w:u w:val="single"/>
          <w:lang w:eastAsia="zh-CN"/>
        </w:rPr>
      </w:pPr>
      <w:r w:rsidRPr="00FB3346">
        <w:rPr>
          <w:rFonts w:eastAsia="Times New Roman"/>
          <w:b/>
          <w:i/>
          <w:u w:val="single"/>
          <w:lang w:eastAsia="zh-CN"/>
        </w:rPr>
        <w:t>UZNESENIE  Č. 9/2024:</w:t>
      </w:r>
    </w:p>
    <w:p w14:paraId="7EFCDB81" w14:textId="729F6949" w:rsidR="00FB3346" w:rsidRPr="00FB3346" w:rsidRDefault="00FB3346" w:rsidP="00FB3346">
      <w:pPr>
        <w:rPr>
          <w:rFonts w:eastAsia="Times New Roman"/>
          <w:b/>
          <w:lang w:eastAsia="zh-CN"/>
        </w:rPr>
      </w:pPr>
      <w:r w:rsidRPr="00FB3346">
        <w:rPr>
          <w:rFonts w:eastAsia="Times New Roman"/>
          <w:b/>
          <w:lang w:eastAsia="zh-CN"/>
        </w:rPr>
        <w:t xml:space="preserve">Komisia VUPŽP a D odporúča </w:t>
      </w:r>
      <w:proofErr w:type="spellStart"/>
      <w:r w:rsidRPr="00FB3346">
        <w:rPr>
          <w:rFonts w:eastAsia="Times New Roman"/>
          <w:b/>
          <w:lang w:eastAsia="zh-CN"/>
        </w:rPr>
        <w:t>MsZ</w:t>
      </w:r>
      <w:proofErr w:type="spellEnd"/>
      <w:r w:rsidRPr="00FB3346">
        <w:rPr>
          <w:rFonts w:eastAsia="Times New Roman"/>
          <w:b/>
          <w:lang w:eastAsia="zh-CN"/>
        </w:rPr>
        <w:t xml:space="preserve"> Brezová pod Bradlom schváliť návrh  uznesenia prevodu nehnuteľnosti č. </w:t>
      </w:r>
      <w:r>
        <w:rPr>
          <w:rFonts w:eastAsia="Times New Roman"/>
          <w:b/>
          <w:lang w:eastAsia="zh-CN"/>
        </w:rPr>
        <w:t>3</w:t>
      </w:r>
      <w:r w:rsidR="003A4BB4">
        <w:rPr>
          <w:rFonts w:eastAsia="Times New Roman"/>
          <w:b/>
          <w:lang w:eastAsia="zh-CN"/>
        </w:rPr>
        <w:t xml:space="preserve">/2024 </w:t>
      </w:r>
      <w:r w:rsidR="003A4BB4" w:rsidRPr="003A4BB4">
        <w:rPr>
          <w:rFonts w:eastAsia="Times New Roman"/>
          <w:b/>
          <w:lang w:eastAsia="zh-CN"/>
        </w:rPr>
        <w:t xml:space="preserve">za podmienky, že Mesto </w:t>
      </w:r>
      <w:proofErr w:type="spellStart"/>
      <w:r w:rsidR="003A4BB4" w:rsidRPr="003A4BB4">
        <w:rPr>
          <w:rFonts w:eastAsia="Times New Roman"/>
          <w:b/>
          <w:lang w:eastAsia="zh-CN"/>
        </w:rPr>
        <w:t>BpB</w:t>
      </w:r>
      <w:proofErr w:type="spellEnd"/>
      <w:r w:rsidR="003A4BB4" w:rsidRPr="003A4BB4">
        <w:rPr>
          <w:rFonts w:eastAsia="Times New Roman"/>
          <w:b/>
          <w:lang w:eastAsia="zh-CN"/>
        </w:rPr>
        <w:t>, preverí skutočnosti, ktoré uviedol Ing. Juraj Nemec.</w:t>
      </w:r>
    </w:p>
    <w:p w14:paraId="457DF06E" w14:textId="015FE911" w:rsidR="00FB3346" w:rsidRPr="00FB3346" w:rsidRDefault="00FB3346" w:rsidP="00FB3346">
      <w:pPr>
        <w:rPr>
          <w:rFonts w:eastAsia="Times New Roman"/>
          <w:b/>
          <w:lang w:eastAsia="zh-CN"/>
        </w:rPr>
      </w:pPr>
      <w:r w:rsidRPr="00FB3346">
        <w:rPr>
          <w:rFonts w:eastAsia="Times New Roman"/>
          <w:b/>
          <w:lang w:eastAsia="zh-CN"/>
        </w:rPr>
        <w:t xml:space="preserve">Hlasovanie k uzneseniu č.  </w:t>
      </w:r>
      <w:r>
        <w:rPr>
          <w:rFonts w:eastAsia="Times New Roman"/>
          <w:b/>
          <w:lang w:eastAsia="zh-CN"/>
        </w:rPr>
        <w:t>9</w:t>
      </w:r>
      <w:r w:rsidRPr="00FB3346">
        <w:rPr>
          <w:rFonts w:eastAsia="Times New Roman"/>
          <w:b/>
          <w:lang w:eastAsia="zh-CN"/>
        </w:rPr>
        <w:t>/2024</w:t>
      </w:r>
    </w:p>
    <w:p w14:paraId="7DB2F418" w14:textId="480C66E6" w:rsidR="000423C3" w:rsidRDefault="00FB3346" w:rsidP="00FB3346">
      <w:pPr>
        <w:rPr>
          <w:rFonts w:eastAsia="Times New Roman"/>
          <w:b/>
          <w:lang w:eastAsia="zh-CN"/>
        </w:rPr>
      </w:pPr>
      <w:r w:rsidRPr="00FB3346">
        <w:rPr>
          <w:rFonts w:eastAsia="Times New Roman"/>
          <w:b/>
          <w:lang w:eastAsia="zh-CN"/>
        </w:rPr>
        <w:t xml:space="preserve">Prítomní:   </w:t>
      </w:r>
      <w:r w:rsidR="004A7F1F">
        <w:rPr>
          <w:rFonts w:eastAsia="Times New Roman"/>
          <w:b/>
          <w:lang w:eastAsia="zh-CN"/>
        </w:rPr>
        <w:t xml:space="preserve">4  za:   </w:t>
      </w:r>
      <w:r w:rsidR="004A7F1F">
        <w:rPr>
          <w:rFonts w:eastAsia="Times New Roman"/>
          <w:b/>
          <w:lang w:eastAsia="zh-CN"/>
        </w:rPr>
        <w:tab/>
        <w:t>3</w:t>
      </w:r>
      <w:r w:rsidRPr="00FB3346">
        <w:rPr>
          <w:rFonts w:eastAsia="Times New Roman"/>
          <w:b/>
          <w:lang w:eastAsia="zh-CN"/>
        </w:rPr>
        <w:t xml:space="preserve">  proti: </w:t>
      </w:r>
      <w:r w:rsidR="004A7F1F">
        <w:rPr>
          <w:rFonts w:eastAsia="Times New Roman"/>
          <w:b/>
          <w:lang w:eastAsia="zh-CN"/>
        </w:rPr>
        <w:t>1</w:t>
      </w:r>
      <w:r w:rsidRPr="00FB3346">
        <w:rPr>
          <w:rFonts w:eastAsia="Times New Roman"/>
          <w:b/>
          <w:lang w:eastAsia="zh-CN"/>
        </w:rPr>
        <w:tab/>
        <w:t>zdržal sa: 0</w:t>
      </w:r>
    </w:p>
    <w:p w14:paraId="15D2B8AC" w14:textId="77777777" w:rsidR="006B2AB4" w:rsidRDefault="006B2AB4" w:rsidP="00FB3346">
      <w:pPr>
        <w:rPr>
          <w:rFonts w:eastAsia="Times New Roman"/>
          <w:b/>
          <w:lang w:eastAsia="zh-CN"/>
        </w:rPr>
      </w:pPr>
    </w:p>
    <w:p w14:paraId="03F4E04A" w14:textId="1219C947" w:rsidR="000D3BB3" w:rsidRPr="000D3BB3" w:rsidRDefault="000D3BB3" w:rsidP="000D3BB3">
      <w:pPr>
        <w:rPr>
          <w:b/>
          <w:i/>
        </w:rPr>
      </w:pPr>
      <w:r>
        <w:rPr>
          <w:b/>
          <w:i/>
        </w:rPr>
        <w:t>3</w:t>
      </w:r>
      <w:r w:rsidRPr="000D3BB3">
        <w:rPr>
          <w:b/>
          <w:i/>
        </w:rPr>
        <w:t>.</w:t>
      </w:r>
      <w:r>
        <w:rPr>
          <w:b/>
          <w:i/>
        </w:rPr>
        <w:t xml:space="preserve"> </w:t>
      </w:r>
      <w:r w:rsidRPr="000D3BB3">
        <w:rPr>
          <w:b/>
          <w:i/>
        </w:rPr>
        <w:t xml:space="preserve"> INFORMÁCIA O PRESTAVBE OBJEKTU BÝVALEJ ZÁKLADNEJ ŠKOLY NA    </w:t>
      </w:r>
    </w:p>
    <w:p w14:paraId="26610FDF" w14:textId="58CED6F8" w:rsidR="000D3BB3" w:rsidRDefault="000D3BB3" w:rsidP="000D3BB3">
      <w:pPr>
        <w:rPr>
          <w:b/>
          <w:i/>
        </w:rPr>
      </w:pPr>
      <w:r w:rsidRPr="000D3BB3">
        <w:rPr>
          <w:b/>
          <w:i/>
        </w:rPr>
        <w:t xml:space="preserve">   </w:t>
      </w:r>
      <w:r>
        <w:rPr>
          <w:b/>
          <w:i/>
        </w:rPr>
        <w:t xml:space="preserve">  </w:t>
      </w:r>
      <w:r w:rsidRPr="000D3BB3">
        <w:rPr>
          <w:b/>
          <w:i/>
        </w:rPr>
        <w:t>PIEŠŤANSKEJ  UL. NA BYTOVÝ DOM</w:t>
      </w:r>
    </w:p>
    <w:p w14:paraId="4413918C" w14:textId="16234D18" w:rsidR="003A4BB4" w:rsidRDefault="003A4BB4" w:rsidP="00B53D88">
      <w:pPr>
        <w:ind w:left="708" w:hanging="708"/>
      </w:pPr>
      <w:r>
        <w:t xml:space="preserve">Ing. Denisa </w:t>
      </w:r>
      <w:proofErr w:type="spellStart"/>
      <w:r>
        <w:t>Zuščíková</w:t>
      </w:r>
      <w:proofErr w:type="spellEnd"/>
      <w:r>
        <w:t xml:space="preserve">, </w:t>
      </w:r>
      <w:proofErr w:type="spellStart"/>
      <w:r>
        <w:t>ved</w:t>
      </w:r>
      <w:proofErr w:type="spellEnd"/>
      <w:r>
        <w:t>. V</w:t>
      </w:r>
      <w:r w:rsidR="00A81B12">
        <w:t>Ú</w:t>
      </w:r>
      <w:r>
        <w:t xml:space="preserve">PŽP </w:t>
      </w:r>
      <w:r w:rsidR="00B53D88">
        <w:t xml:space="preserve"> informoval</w:t>
      </w:r>
      <w:r>
        <w:t>a</w:t>
      </w:r>
      <w:r w:rsidR="00B53D88">
        <w:t xml:space="preserve"> komisiu o prácach na objekte.</w:t>
      </w:r>
      <w:r w:rsidR="009F718D">
        <w:t xml:space="preserve"> </w:t>
      </w:r>
      <w:r w:rsidR="00B53D88">
        <w:t>Kontrolný</w:t>
      </w:r>
      <w:r w:rsidR="009F718D">
        <w:t xml:space="preserve"> </w:t>
      </w:r>
    </w:p>
    <w:p w14:paraId="2B0463C7" w14:textId="34410670" w:rsidR="003A4BB4" w:rsidRDefault="00B53D88" w:rsidP="003A4BB4">
      <w:pPr>
        <w:ind w:left="708" w:hanging="708"/>
      </w:pPr>
      <w:r>
        <w:t>deň</w:t>
      </w:r>
      <w:r w:rsidR="009F718D">
        <w:t xml:space="preserve"> </w:t>
      </w:r>
      <w:r>
        <w:t>sa</w:t>
      </w:r>
      <w:r w:rsidR="009F718D">
        <w:t xml:space="preserve"> </w:t>
      </w:r>
      <w:r>
        <w:t>konal</w:t>
      </w:r>
      <w:r w:rsidR="003A4BB4">
        <w:t xml:space="preserve"> </w:t>
      </w:r>
      <w:r>
        <w:t>3.apríla</w:t>
      </w:r>
      <w:r w:rsidR="003A4BB4">
        <w:t xml:space="preserve"> </w:t>
      </w:r>
      <w:r>
        <w:t xml:space="preserve">2024 </w:t>
      </w:r>
      <w:r w:rsidR="009F718D">
        <w:t xml:space="preserve">za účasti OÚ Trenčín a stavebného dozoru. Prebiehajú práce ako </w:t>
      </w:r>
    </w:p>
    <w:p w14:paraId="1DE4CEAD" w14:textId="77777777" w:rsidR="003A4BB4" w:rsidRDefault="009F718D" w:rsidP="003A4BB4">
      <w:pPr>
        <w:ind w:left="708" w:hanging="708"/>
      </w:pPr>
      <w:r>
        <w:t>v interiéri, tak i v </w:t>
      </w:r>
      <w:proofErr w:type="spellStart"/>
      <w:r>
        <w:t>exteréri</w:t>
      </w:r>
      <w:proofErr w:type="spellEnd"/>
      <w:r>
        <w:t xml:space="preserve">. Pracuje sa na úprave vonkajších priestorov. </w:t>
      </w:r>
      <w:r w:rsidR="00F6013B">
        <w:t>B</w:t>
      </w:r>
      <w:r w:rsidR="00EC60E6">
        <w:t>ola odstránená</w:t>
      </w:r>
      <w:r w:rsidR="00F6013B">
        <w:t xml:space="preserve"> </w:t>
      </w:r>
      <w:r w:rsidR="00EC60E6">
        <w:t xml:space="preserve">väčšia </w:t>
      </w:r>
    </w:p>
    <w:p w14:paraId="1739AEE9" w14:textId="77777777" w:rsidR="003A4BB4" w:rsidRDefault="00EC60E6" w:rsidP="003A4BB4">
      <w:pPr>
        <w:ind w:left="708" w:hanging="708"/>
      </w:pPr>
      <w:r>
        <w:t>časť stavebného odpadu. Do konca júna 2024 by mala byť stavba zrealizovaná</w:t>
      </w:r>
      <w:r w:rsidR="00F6013B">
        <w:t xml:space="preserve"> </w:t>
      </w:r>
      <w:r>
        <w:t xml:space="preserve">a v septembri </w:t>
      </w:r>
    </w:p>
    <w:p w14:paraId="1BCA0075" w14:textId="3DA0C523" w:rsidR="00E857CA" w:rsidRDefault="00EC60E6" w:rsidP="003A4BB4">
      <w:pPr>
        <w:ind w:left="708" w:hanging="708"/>
      </w:pPr>
      <w:r>
        <w:t>2024 skolaudovaná.</w:t>
      </w:r>
      <w:r w:rsidR="003A4BB4">
        <w:t xml:space="preserve"> </w:t>
      </w:r>
    </w:p>
    <w:p w14:paraId="5451D639" w14:textId="77777777" w:rsidR="00F6013B" w:rsidRDefault="00F6013B" w:rsidP="000D3BB3">
      <w:pPr>
        <w:rPr>
          <w:b/>
          <w:i/>
        </w:rPr>
      </w:pPr>
    </w:p>
    <w:p w14:paraId="3A0799FF" w14:textId="3FC2E54F" w:rsidR="000D3BB3" w:rsidRDefault="009F718D" w:rsidP="000D3BB3">
      <w:pPr>
        <w:rPr>
          <w:b/>
          <w:i/>
        </w:rPr>
      </w:pPr>
      <w:r>
        <w:rPr>
          <w:b/>
          <w:i/>
        </w:rPr>
        <w:t>4</w:t>
      </w:r>
      <w:r w:rsidR="00196BA3">
        <w:rPr>
          <w:b/>
          <w:i/>
        </w:rPr>
        <w:t xml:space="preserve">.  </w:t>
      </w:r>
      <w:r w:rsidR="000D3BB3">
        <w:rPr>
          <w:b/>
          <w:i/>
        </w:rPr>
        <w:t>D</w:t>
      </w:r>
      <w:r w:rsidR="000D3BB3" w:rsidRPr="000D3BB3">
        <w:rPr>
          <w:b/>
          <w:i/>
        </w:rPr>
        <w:t>ISKUSIA.</w:t>
      </w:r>
    </w:p>
    <w:p w14:paraId="3E8A4E1D" w14:textId="77777777" w:rsidR="00CC551A" w:rsidRDefault="00CC551A" w:rsidP="000D3BB3">
      <w:pPr>
        <w:rPr>
          <w:b/>
        </w:rPr>
      </w:pPr>
    </w:p>
    <w:p w14:paraId="7E7AB602" w14:textId="77777777" w:rsidR="00A81B12" w:rsidRDefault="00817A3C" w:rsidP="00817A3C">
      <w:r>
        <w:t>Ing.</w:t>
      </w:r>
      <w:r w:rsidR="00A81B12">
        <w:t xml:space="preserve"> Štefan</w:t>
      </w:r>
      <w:r>
        <w:t xml:space="preserve"> </w:t>
      </w:r>
      <w:proofErr w:type="spellStart"/>
      <w:r>
        <w:t>Maršo</w:t>
      </w:r>
      <w:proofErr w:type="spellEnd"/>
      <w:r>
        <w:t xml:space="preserve"> : či sa dá urobiť niečo z oknom z výhľadom na Bradlo, ktoré bolo neznámym vandalom pomaľované. </w:t>
      </w:r>
      <w:r w:rsidR="00A81B12">
        <w:t xml:space="preserve">Ing. </w:t>
      </w:r>
      <w:r w:rsidR="00CC551A" w:rsidRPr="00CC551A">
        <w:t>D</w:t>
      </w:r>
      <w:r w:rsidR="00A81B12">
        <w:t xml:space="preserve">enisa </w:t>
      </w:r>
      <w:proofErr w:type="spellStart"/>
      <w:r w:rsidR="00A81B12">
        <w:t>Zuščíková</w:t>
      </w:r>
      <w:proofErr w:type="spellEnd"/>
      <w:r w:rsidR="00A81B12">
        <w:t xml:space="preserve"> informovala, že táto stavba nie je vo vlastníctve mesta a je postavená na súkromnom pozemku. </w:t>
      </w:r>
    </w:p>
    <w:p w14:paraId="033307FA" w14:textId="14631420" w:rsidR="005678D9" w:rsidRDefault="00A81B12" w:rsidP="00817A3C">
      <w:r>
        <w:t xml:space="preserve">Eva Ušiaková informovala členov komisie o stretnutí záhradkárov zo </w:t>
      </w:r>
      <w:proofErr w:type="spellStart"/>
      <w:r>
        <w:t>ZO</w:t>
      </w:r>
      <w:proofErr w:type="spellEnd"/>
      <w:r>
        <w:t xml:space="preserve"> pod Ostriežom a p. Michalom </w:t>
      </w:r>
      <w:proofErr w:type="spellStart"/>
      <w:r>
        <w:t>Kačenákom</w:t>
      </w:r>
      <w:proofErr w:type="spellEnd"/>
      <w:r>
        <w:t xml:space="preserve">. Stretnutie sa uskutočnilo v sobotu 6.4.2024 za účasti záhradkárov, p. </w:t>
      </w:r>
      <w:proofErr w:type="spellStart"/>
      <w:r>
        <w:t>Kačenáka</w:t>
      </w:r>
      <w:proofErr w:type="spellEnd"/>
      <w:r>
        <w:t>, primátora, prednostu a </w:t>
      </w:r>
      <w:proofErr w:type="spellStart"/>
      <w:r>
        <w:t>ved</w:t>
      </w:r>
      <w:proofErr w:type="spellEnd"/>
      <w:r>
        <w:t xml:space="preserve">. odd. VÚPŽ. Záhradkári požadovali od p. </w:t>
      </w:r>
      <w:proofErr w:type="spellStart"/>
      <w:r>
        <w:t>Kačenáka</w:t>
      </w:r>
      <w:proofErr w:type="spellEnd"/>
      <w:r>
        <w:t xml:space="preserve">, aby im umožnil čerpať vodu zo studne, ktorú si v minulosti vybudovali, a táto sa teraz s časti nachádza na pozemku p. </w:t>
      </w:r>
      <w:proofErr w:type="spellStart"/>
      <w:r>
        <w:t>Kačenáka</w:t>
      </w:r>
      <w:bookmarkStart w:id="0" w:name="_GoBack"/>
      <w:bookmarkEnd w:id="0"/>
      <w:proofErr w:type="spellEnd"/>
      <w:r w:rsidR="005678D9">
        <w:t xml:space="preserve"> do doby pokiaľ si nevybudujú vlastnú studňu.</w:t>
      </w:r>
      <w:r>
        <w:t xml:space="preserve"> Primátor navrhoval p. </w:t>
      </w:r>
      <w:proofErr w:type="spellStart"/>
      <w:r>
        <w:t>Kačenákovi</w:t>
      </w:r>
      <w:proofErr w:type="spellEnd"/>
      <w:r>
        <w:t>, že mesto odk</w:t>
      </w:r>
      <w:r w:rsidR="005678D9">
        <w:t xml:space="preserve">úpi od neho časť jeho pozemku, na ktorom sa predmetná studňa nachádza. Z uvedenými možnosťami p. </w:t>
      </w:r>
      <w:proofErr w:type="spellStart"/>
      <w:r w:rsidR="005678D9">
        <w:t>Kačenák</w:t>
      </w:r>
      <w:proofErr w:type="spellEnd"/>
      <w:r w:rsidR="005678D9">
        <w:t xml:space="preserve"> nesúhlasil. Tvrdil, že záhradkárom dal dosť času na to, aby si potrubie zakopali hlbšie. Z uvedeného vyplýva, že dohoda medzi záhradkármi a p. </w:t>
      </w:r>
      <w:proofErr w:type="spellStart"/>
      <w:r w:rsidR="005678D9">
        <w:t>Kačenákom</w:t>
      </w:r>
      <w:proofErr w:type="spellEnd"/>
      <w:r w:rsidR="005678D9">
        <w:t xml:space="preserve"> nebola možná. </w:t>
      </w:r>
    </w:p>
    <w:p w14:paraId="54B52E35" w14:textId="77777777" w:rsidR="005678D9" w:rsidRDefault="005678D9" w:rsidP="000D3BB3">
      <w:pPr>
        <w:rPr>
          <w:b/>
          <w:i/>
        </w:rPr>
      </w:pPr>
    </w:p>
    <w:p w14:paraId="6B929209" w14:textId="6A75C6A2" w:rsidR="00E31373" w:rsidRPr="000D3BB3" w:rsidRDefault="009F718D" w:rsidP="000D3BB3">
      <w:pPr>
        <w:rPr>
          <w:b/>
          <w:i/>
        </w:rPr>
      </w:pPr>
      <w:r>
        <w:rPr>
          <w:b/>
          <w:i/>
        </w:rPr>
        <w:lastRenderedPageBreak/>
        <w:t>5</w:t>
      </w:r>
      <w:r w:rsidR="000D3BB3" w:rsidRPr="000D3BB3">
        <w:rPr>
          <w:b/>
          <w:i/>
        </w:rPr>
        <w:t>.</w:t>
      </w:r>
      <w:r w:rsidR="000D3BB3">
        <w:rPr>
          <w:b/>
          <w:i/>
        </w:rPr>
        <w:t xml:space="preserve">  </w:t>
      </w:r>
      <w:r w:rsidR="000D3BB3" w:rsidRPr="000D3BB3">
        <w:rPr>
          <w:b/>
          <w:i/>
        </w:rPr>
        <w:t>ZÁVER.</w:t>
      </w:r>
    </w:p>
    <w:p w14:paraId="29251965" w14:textId="65FF0B57" w:rsidR="00E31373" w:rsidRPr="000D3BB3" w:rsidRDefault="000D3BB3" w:rsidP="000D3BB3">
      <w:r w:rsidRPr="000D3BB3">
        <w:t>Predsedníčka</w:t>
      </w:r>
      <w:r w:rsidR="00FB657F">
        <w:t xml:space="preserve"> komisie ukončila rokovanie o 1</w:t>
      </w:r>
      <w:r w:rsidR="004E0796">
        <w:t>7</w:t>
      </w:r>
      <w:r w:rsidRPr="000D3BB3">
        <w:t xml:space="preserve">: </w:t>
      </w:r>
      <w:r w:rsidR="005678D9">
        <w:t>45</w:t>
      </w:r>
      <w:r w:rsidRPr="000D3BB3">
        <w:t xml:space="preserve">  hod. a poďakovala všetkým členom komisie za účasť na zasadnutí.</w:t>
      </w:r>
    </w:p>
    <w:p w14:paraId="79EFCA3D" w14:textId="77777777" w:rsidR="004F591B" w:rsidRPr="000A22B4" w:rsidRDefault="004F591B" w:rsidP="004B4BEF">
      <w:pPr>
        <w:rPr>
          <w:color w:val="000000"/>
        </w:rPr>
      </w:pPr>
    </w:p>
    <w:p w14:paraId="525234E6" w14:textId="7AAFD488" w:rsidR="00243434" w:rsidRDefault="004B4BEF" w:rsidP="004B4BEF">
      <w:pPr>
        <w:rPr>
          <w:color w:val="000000"/>
        </w:rPr>
      </w:pPr>
      <w:r w:rsidRPr="000A22B4">
        <w:rPr>
          <w:color w:val="000000"/>
        </w:rPr>
        <w:t>Zapísal</w:t>
      </w:r>
      <w:r w:rsidR="00270C61">
        <w:rPr>
          <w:color w:val="000000"/>
        </w:rPr>
        <w:t>a</w:t>
      </w:r>
      <w:r w:rsidRPr="000A22B4">
        <w:rPr>
          <w:color w:val="000000"/>
        </w:rPr>
        <w:t xml:space="preserve">: </w:t>
      </w:r>
      <w:r w:rsidR="00270C61">
        <w:rPr>
          <w:color w:val="000000"/>
        </w:rPr>
        <w:t>Mgr. Eva Ušiaková</w:t>
      </w:r>
      <w:r w:rsidRPr="000A22B4">
        <w:rPr>
          <w:color w:val="000000"/>
        </w:rPr>
        <w:t>, predsed</w:t>
      </w:r>
      <w:r w:rsidR="00270C61">
        <w:rPr>
          <w:color w:val="000000"/>
        </w:rPr>
        <w:t xml:space="preserve">níčka </w:t>
      </w:r>
      <w:r w:rsidRPr="000A22B4">
        <w:rPr>
          <w:color w:val="000000"/>
        </w:rPr>
        <w:t xml:space="preserve"> komisie                                </w:t>
      </w:r>
    </w:p>
    <w:p w14:paraId="7F2E78A6" w14:textId="760253B5" w:rsidR="004B4BEF" w:rsidRPr="000A22B4" w:rsidRDefault="004B4BEF" w:rsidP="004B4BEF">
      <w:pPr>
        <w:rPr>
          <w:color w:val="000000"/>
        </w:rPr>
      </w:pPr>
      <w:r w:rsidRPr="000A22B4">
        <w:rPr>
          <w:color w:val="000000"/>
        </w:rPr>
        <w:t xml:space="preserve">               </w:t>
      </w:r>
    </w:p>
    <w:p w14:paraId="7883216C" w14:textId="314914B3" w:rsidR="00E2185C" w:rsidRDefault="00E2185C" w:rsidP="00E2185C">
      <w:pPr>
        <w:tabs>
          <w:tab w:val="center" w:pos="4536"/>
        </w:tabs>
      </w:pPr>
      <w:r>
        <w:t xml:space="preserve">                                                                                                    </w:t>
      </w:r>
      <w:r w:rsidR="00270C61">
        <w:t>Mgr. Eva Ušiaková</w:t>
      </w:r>
    </w:p>
    <w:p w14:paraId="59A6326E" w14:textId="213BD4B5" w:rsidR="00E2185C" w:rsidRDefault="00E2185C" w:rsidP="00E2185C">
      <w:pPr>
        <w:tabs>
          <w:tab w:val="center" w:pos="4536"/>
        </w:tabs>
      </w:pPr>
      <w:r>
        <w:t xml:space="preserve">                                                                                                   predsed</w:t>
      </w:r>
      <w:r w:rsidR="00270C61">
        <w:t>níčka</w:t>
      </w:r>
      <w:r>
        <w:t xml:space="preserve"> komisie</w:t>
      </w:r>
    </w:p>
    <w:p w14:paraId="57E98C16" w14:textId="77777777" w:rsidR="00E2185C" w:rsidRPr="000A22B4" w:rsidRDefault="00E2185C"/>
    <w:sectPr w:rsidR="00E2185C" w:rsidRPr="000A22B4" w:rsidSect="00C5689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27DC4" w14:textId="77777777" w:rsidR="004571D2" w:rsidRDefault="004571D2" w:rsidP="00B43573">
      <w:r>
        <w:separator/>
      </w:r>
    </w:p>
  </w:endnote>
  <w:endnote w:type="continuationSeparator" w:id="0">
    <w:p w14:paraId="4D0179F6" w14:textId="77777777" w:rsidR="004571D2" w:rsidRDefault="004571D2" w:rsidP="00B4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Andale Sans UI">
    <w:altName w:val="Arial Unicode MS"/>
    <w:charset w:val="EE"/>
    <w:family w:val="auto"/>
    <w:pitch w:val="variable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2D60F" w14:textId="77777777" w:rsidR="004571D2" w:rsidRDefault="004571D2" w:rsidP="00B43573">
      <w:r>
        <w:separator/>
      </w:r>
    </w:p>
  </w:footnote>
  <w:footnote w:type="continuationSeparator" w:id="0">
    <w:p w14:paraId="6FDBDC3D" w14:textId="77777777" w:rsidR="004571D2" w:rsidRDefault="004571D2" w:rsidP="00B43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805"/>
        </w:tabs>
        <w:ind w:left="805" w:hanging="360"/>
      </w:pPr>
      <w:rPr>
        <w:rFonts w:ascii="Symbol" w:hAnsi="Symbol" w:cs="OpenSymbol"/>
        <w:color w:val="000000"/>
        <w:kern w:val="2"/>
        <w:position w:val="0"/>
        <w:sz w:val="24"/>
        <w:szCs w:val="24"/>
        <w:highlight w:val="white"/>
        <w:vertAlign w:val="baseline"/>
        <w:lang w:val="sk-SK"/>
      </w:rPr>
    </w:lvl>
    <w:lvl w:ilvl="1">
      <w:start w:val="1"/>
      <w:numFmt w:val="bullet"/>
      <w:lvlText w:val="◦"/>
      <w:lvlJc w:val="left"/>
      <w:pPr>
        <w:tabs>
          <w:tab w:val="num" w:pos="1165"/>
        </w:tabs>
        <w:ind w:left="116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25"/>
        </w:tabs>
        <w:ind w:left="152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85"/>
        </w:tabs>
        <w:ind w:left="1885" w:hanging="360"/>
      </w:pPr>
      <w:rPr>
        <w:rFonts w:ascii="Symbol" w:hAnsi="Symbol" w:cs="OpenSymbol"/>
        <w:color w:val="000000"/>
        <w:kern w:val="2"/>
        <w:position w:val="0"/>
        <w:sz w:val="24"/>
        <w:szCs w:val="24"/>
        <w:highlight w:val="white"/>
        <w:vertAlign w:val="baseline"/>
        <w:lang w:val="sk-SK"/>
      </w:rPr>
    </w:lvl>
    <w:lvl w:ilvl="4">
      <w:start w:val="1"/>
      <w:numFmt w:val="bullet"/>
      <w:lvlText w:val="◦"/>
      <w:lvlJc w:val="left"/>
      <w:pPr>
        <w:tabs>
          <w:tab w:val="num" w:pos="2245"/>
        </w:tabs>
        <w:ind w:left="224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05"/>
        </w:tabs>
        <w:ind w:left="260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65"/>
        </w:tabs>
        <w:ind w:left="2965" w:hanging="360"/>
      </w:pPr>
      <w:rPr>
        <w:rFonts w:ascii="Symbol" w:hAnsi="Symbol" w:cs="OpenSymbol"/>
        <w:color w:val="000000"/>
        <w:kern w:val="2"/>
        <w:position w:val="0"/>
        <w:sz w:val="24"/>
        <w:szCs w:val="24"/>
        <w:highlight w:val="white"/>
        <w:vertAlign w:val="baseline"/>
        <w:lang w:val="sk-SK"/>
      </w:rPr>
    </w:lvl>
    <w:lvl w:ilvl="7">
      <w:start w:val="1"/>
      <w:numFmt w:val="bullet"/>
      <w:lvlText w:val="◦"/>
      <w:lvlJc w:val="left"/>
      <w:pPr>
        <w:tabs>
          <w:tab w:val="num" w:pos="3325"/>
        </w:tabs>
        <w:ind w:left="332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85"/>
        </w:tabs>
        <w:ind w:left="3685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auto"/>
        <w:kern w:val="2"/>
        <w:position w:val="0"/>
        <w:sz w:val="24"/>
        <w:szCs w:val="24"/>
        <w:highlight w:val="white"/>
        <w:shd w:val="clear" w:color="auto" w:fill="FFFFFF"/>
        <w:vertAlign w:val="baseline"/>
        <w:lang w:val="sk-SK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auto"/>
        <w:kern w:val="2"/>
        <w:position w:val="0"/>
        <w:sz w:val="24"/>
        <w:szCs w:val="24"/>
        <w:highlight w:val="white"/>
        <w:shd w:val="clear" w:color="auto" w:fill="FFFFFF"/>
        <w:vertAlign w:val="baseline"/>
        <w:lang w:val="sk-SK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auto"/>
        <w:kern w:val="2"/>
        <w:position w:val="0"/>
        <w:sz w:val="24"/>
        <w:szCs w:val="24"/>
        <w:highlight w:val="white"/>
        <w:shd w:val="clear" w:color="auto" w:fill="FFFFFF"/>
        <w:vertAlign w:val="baseline"/>
        <w:lang w:val="sk-SK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27C0FC2"/>
    <w:multiLevelType w:val="hybridMultilevel"/>
    <w:tmpl w:val="D942435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0D370D"/>
    <w:multiLevelType w:val="hybridMultilevel"/>
    <w:tmpl w:val="3C7231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CC2ABF"/>
    <w:multiLevelType w:val="hybridMultilevel"/>
    <w:tmpl w:val="1A9AFF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2B5E4E"/>
    <w:multiLevelType w:val="hybridMultilevel"/>
    <w:tmpl w:val="D942435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9D31275"/>
    <w:multiLevelType w:val="hybridMultilevel"/>
    <w:tmpl w:val="D942435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A3F4C61"/>
    <w:multiLevelType w:val="hybridMultilevel"/>
    <w:tmpl w:val="E98EA4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557B6C"/>
    <w:multiLevelType w:val="hybridMultilevel"/>
    <w:tmpl w:val="D942435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A6308C4"/>
    <w:multiLevelType w:val="hybridMultilevel"/>
    <w:tmpl w:val="F89AF29E"/>
    <w:lvl w:ilvl="0" w:tplc="D1647760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B1027D"/>
    <w:multiLevelType w:val="multilevel"/>
    <w:tmpl w:val="2EE4470E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b/>
        <w:color w:val="auto"/>
        <w:kern w:val="3"/>
        <w:position w:val="0"/>
        <w:sz w:val="24"/>
        <w:szCs w:val="24"/>
        <w:shd w:val="clear" w:color="auto" w:fill="FFFFFF"/>
        <w:vertAlign w:val="baseline"/>
        <w:lang w:val="sk-SK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  <w:b/>
        <w:color w:val="auto"/>
        <w:kern w:val="3"/>
        <w:position w:val="0"/>
        <w:sz w:val="24"/>
        <w:szCs w:val="24"/>
        <w:shd w:val="clear" w:color="auto" w:fill="FFFFFF"/>
        <w:vertAlign w:val="baseline"/>
        <w:lang w:val="sk-SK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  <w:b/>
        <w:color w:val="auto"/>
        <w:kern w:val="3"/>
        <w:position w:val="0"/>
        <w:sz w:val="24"/>
        <w:szCs w:val="24"/>
        <w:shd w:val="clear" w:color="auto" w:fill="FFFFFF"/>
        <w:vertAlign w:val="baseline"/>
        <w:lang w:val="sk-SK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3">
    <w:nsid w:val="21370057"/>
    <w:multiLevelType w:val="hybridMultilevel"/>
    <w:tmpl w:val="118EF31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8420F8"/>
    <w:multiLevelType w:val="hybridMultilevel"/>
    <w:tmpl w:val="D942435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535205C"/>
    <w:multiLevelType w:val="multilevel"/>
    <w:tmpl w:val="1FF69102"/>
    <w:styleLink w:val="WW8Num7"/>
    <w:lvl w:ilvl="0">
      <w:numFmt w:val="bullet"/>
      <w:lvlText w:val=""/>
      <w:lvlJc w:val="left"/>
      <w:pPr>
        <w:ind w:left="734" w:hanging="360"/>
      </w:pPr>
      <w:rPr>
        <w:rFonts w:ascii="Symbol" w:hAnsi="Symbol" w:cs="OpenSymbol, 'Arial Unicode MS'"/>
        <w:sz w:val="24"/>
        <w:szCs w:val="12"/>
      </w:rPr>
    </w:lvl>
    <w:lvl w:ilvl="1">
      <w:numFmt w:val="bullet"/>
      <w:lvlText w:val="◦"/>
      <w:lvlJc w:val="left"/>
      <w:pPr>
        <w:ind w:left="1094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54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14" w:hanging="360"/>
      </w:pPr>
      <w:rPr>
        <w:rFonts w:ascii="Symbol" w:hAnsi="Symbol" w:cs="OpenSymbol, 'Arial Unicode MS'"/>
        <w:sz w:val="24"/>
        <w:szCs w:val="12"/>
      </w:rPr>
    </w:lvl>
    <w:lvl w:ilvl="4">
      <w:numFmt w:val="bullet"/>
      <w:lvlText w:val="◦"/>
      <w:lvlJc w:val="left"/>
      <w:pPr>
        <w:ind w:left="2174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34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94" w:hanging="360"/>
      </w:pPr>
      <w:rPr>
        <w:rFonts w:ascii="Symbol" w:hAnsi="Symbol" w:cs="OpenSymbol, 'Arial Unicode MS'"/>
        <w:sz w:val="24"/>
        <w:szCs w:val="12"/>
      </w:rPr>
    </w:lvl>
    <w:lvl w:ilvl="7">
      <w:numFmt w:val="bullet"/>
      <w:lvlText w:val="◦"/>
      <w:lvlJc w:val="left"/>
      <w:pPr>
        <w:ind w:left="3254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14" w:hanging="360"/>
      </w:pPr>
      <w:rPr>
        <w:rFonts w:ascii="OpenSymbol, 'Arial Unicode MS'" w:hAnsi="OpenSymbol, 'Arial Unicode MS'" w:cs="OpenSymbol, 'Arial Unicode MS'"/>
      </w:rPr>
    </w:lvl>
  </w:abstractNum>
  <w:abstractNum w:abstractNumId="16">
    <w:nsid w:val="26E84CBA"/>
    <w:multiLevelType w:val="hybridMultilevel"/>
    <w:tmpl w:val="8E4434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E76996"/>
    <w:multiLevelType w:val="hybridMultilevel"/>
    <w:tmpl w:val="7EBC69C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A09675E"/>
    <w:multiLevelType w:val="hybridMultilevel"/>
    <w:tmpl w:val="7A80E8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CA0888"/>
    <w:multiLevelType w:val="multilevel"/>
    <w:tmpl w:val="11A8B3D4"/>
    <w:styleLink w:val="WW8Num6"/>
    <w:lvl w:ilvl="0">
      <w:numFmt w:val="bullet"/>
      <w:lvlText w:val=""/>
      <w:lvlJc w:val="left"/>
      <w:pPr>
        <w:ind w:left="734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94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54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14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74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34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94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54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14" w:hanging="360"/>
      </w:pPr>
      <w:rPr>
        <w:rFonts w:ascii="OpenSymbol, 'Arial Unicode MS'" w:hAnsi="OpenSymbol, 'Arial Unicode MS'" w:cs="OpenSymbol, 'Arial Unicode MS'"/>
      </w:rPr>
    </w:lvl>
  </w:abstractNum>
  <w:abstractNum w:abstractNumId="20">
    <w:nsid w:val="328308C1"/>
    <w:multiLevelType w:val="hybridMultilevel"/>
    <w:tmpl w:val="D942435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3CE1BA0"/>
    <w:multiLevelType w:val="hybridMultilevel"/>
    <w:tmpl w:val="0CD24846"/>
    <w:lvl w:ilvl="0" w:tplc="1F901F10">
      <w:start w:val="4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D71586"/>
    <w:multiLevelType w:val="multilevel"/>
    <w:tmpl w:val="EA789010"/>
    <w:styleLink w:val="WW8Num3"/>
    <w:lvl w:ilvl="0">
      <w:numFmt w:val="bullet"/>
      <w:lvlText w:val=""/>
      <w:lvlJc w:val="left"/>
      <w:pPr>
        <w:ind w:left="780" w:hanging="360"/>
      </w:pPr>
      <w:rPr>
        <w:rFonts w:ascii="Symbol" w:hAnsi="Symbol" w:cs="OpenSymbol, 'Arial Unicode MS'"/>
        <w:sz w:val="24"/>
      </w:rPr>
    </w:lvl>
    <w:lvl w:ilvl="1">
      <w:numFmt w:val="bullet"/>
      <w:lvlText w:val="◦"/>
      <w:lvlJc w:val="left"/>
      <w:pPr>
        <w:ind w:left="114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50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60" w:hanging="360"/>
      </w:pPr>
      <w:rPr>
        <w:rFonts w:ascii="Symbol" w:hAnsi="Symbol" w:cs="OpenSymbol, 'Arial Unicode MS'"/>
        <w:sz w:val="24"/>
      </w:rPr>
    </w:lvl>
    <w:lvl w:ilvl="4">
      <w:numFmt w:val="bullet"/>
      <w:lvlText w:val="◦"/>
      <w:lvlJc w:val="left"/>
      <w:pPr>
        <w:ind w:left="222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8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940" w:hanging="360"/>
      </w:pPr>
      <w:rPr>
        <w:rFonts w:ascii="Symbol" w:hAnsi="Symbol" w:cs="OpenSymbol, 'Arial Unicode MS'"/>
        <w:sz w:val="24"/>
      </w:rPr>
    </w:lvl>
    <w:lvl w:ilvl="7">
      <w:numFmt w:val="bullet"/>
      <w:lvlText w:val="◦"/>
      <w:lvlJc w:val="left"/>
      <w:pPr>
        <w:ind w:left="330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60" w:hanging="360"/>
      </w:pPr>
      <w:rPr>
        <w:rFonts w:ascii="OpenSymbol, 'Arial Unicode MS'" w:hAnsi="OpenSymbol, 'Arial Unicode MS'" w:cs="OpenSymbol, 'Arial Unicode MS'"/>
      </w:rPr>
    </w:lvl>
  </w:abstractNum>
  <w:abstractNum w:abstractNumId="23">
    <w:nsid w:val="3CCE6AA6"/>
    <w:multiLevelType w:val="hybridMultilevel"/>
    <w:tmpl w:val="61DEF7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51743E"/>
    <w:multiLevelType w:val="hybridMultilevel"/>
    <w:tmpl w:val="D94243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58C4E13"/>
    <w:multiLevelType w:val="hybridMultilevel"/>
    <w:tmpl w:val="D942435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pStyle w:val="Nadpis3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82B615F"/>
    <w:multiLevelType w:val="hybridMultilevel"/>
    <w:tmpl w:val="D942435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DEB022F"/>
    <w:multiLevelType w:val="hybridMultilevel"/>
    <w:tmpl w:val="D942435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EC11952"/>
    <w:multiLevelType w:val="hybridMultilevel"/>
    <w:tmpl w:val="14B823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2B7E50"/>
    <w:multiLevelType w:val="hybridMultilevel"/>
    <w:tmpl w:val="1D6AB5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9776B9"/>
    <w:multiLevelType w:val="hybridMultilevel"/>
    <w:tmpl w:val="F482E5D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E81544C"/>
    <w:multiLevelType w:val="hybridMultilevel"/>
    <w:tmpl w:val="D942435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7992245"/>
    <w:multiLevelType w:val="hybridMultilevel"/>
    <w:tmpl w:val="3CEA3B3C"/>
    <w:lvl w:ilvl="0" w:tplc="715C4B90">
      <w:numFmt w:val="bullet"/>
      <w:lvlText w:val=""/>
      <w:lvlJc w:val="left"/>
      <w:pPr>
        <w:ind w:left="720" w:hanging="360"/>
      </w:pPr>
      <w:rPr>
        <w:rFonts w:ascii="SymbolMT" w:eastAsia="SymbolMT" w:hAnsiTheme="minorHAnsi" w:cs="SymbolMT" w:hint="eastAsi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05530B"/>
    <w:multiLevelType w:val="hybridMultilevel"/>
    <w:tmpl w:val="25B022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375AA4"/>
    <w:multiLevelType w:val="hybridMultilevel"/>
    <w:tmpl w:val="B002CB7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BB10C1"/>
    <w:multiLevelType w:val="multilevel"/>
    <w:tmpl w:val="EC6EFB68"/>
    <w:styleLink w:val="WW8Num5"/>
    <w:lvl w:ilvl="0">
      <w:numFmt w:val="bullet"/>
      <w:lvlText w:val=""/>
      <w:lvlJc w:val="left"/>
      <w:pPr>
        <w:ind w:left="794" w:hanging="360"/>
      </w:pPr>
      <w:rPr>
        <w:rFonts w:ascii="Symbol" w:hAnsi="Symbol" w:cs="OpenSymbol, 'Arial Unicode MS'"/>
        <w:color w:val="000000"/>
        <w:sz w:val="24"/>
        <w:szCs w:val="24"/>
        <w:lang w:val="sk-SK"/>
      </w:rPr>
    </w:lvl>
    <w:lvl w:ilvl="1">
      <w:numFmt w:val="bullet"/>
      <w:lvlText w:val="◦"/>
      <w:lvlJc w:val="left"/>
      <w:pPr>
        <w:ind w:left="1154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514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74" w:hanging="360"/>
      </w:pPr>
      <w:rPr>
        <w:rFonts w:ascii="Symbol" w:hAnsi="Symbol" w:cs="OpenSymbol, 'Arial Unicode MS'"/>
        <w:color w:val="000000"/>
        <w:sz w:val="24"/>
        <w:szCs w:val="24"/>
        <w:lang w:val="sk-SK"/>
      </w:rPr>
    </w:lvl>
    <w:lvl w:ilvl="4">
      <w:numFmt w:val="bullet"/>
      <w:lvlText w:val="◦"/>
      <w:lvlJc w:val="left"/>
      <w:pPr>
        <w:ind w:left="2234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94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954" w:hanging="360"/>
      </w:pPr>
      <w:rPr>
        <w:rFonts w:ascii="Symbol" w:hAnsi="Symbol" w:cs="OpenSymbol, 'Arial Unicode MS'"/>
        <w:color w:val="000000"/>
        <w:sz w:val="24"/>
        <w:szCs w:val="24"/>
        <w:lang w:val="sk-SK"/>
      </w:rPr>
    </w:lvl>
    <w:lvl w:ilvl="7">
      <w:numFmt w:val="bullet"/>
      <w:lvlText w:val="◦"/>
      <w:lvlJc w:val="left"/>
      <w:pPr>
        <w:ind w:left="3314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74" w:hanging="360"/>
      </w:pPr>
      <w:rPr>
        <w:rFonts w:ascii="OpenSymbol, 'Arial Unicode MS'" w:hAnsi="OpenSymbol, 'Arial Unicode MS'" w:cs="OpenSymbol, 'Arial Unicode MS'"/>
      </w:rPr>
    </w:lvl>
  </w:abstractNum>
  <w:abstractNum w:abstractNumId="36">
    <w:nsid w:val="724A492D"/>
    <w:multiLevelType w:val="hybridMultilevel"/>
    <w:tmpl w:val="E6A0437A"/>
    <w:lvl w:ilvl="0" w:tplc="44524B9A">
      <w:start w:val="5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C633D1"/>
    <w:multiLevelType w:val="hybridMultilevel"/>
    <w:tmpl w:val="D942435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636531E"/>
    <w:multiLevelType w:val="hybridMultilevel"/>
    <w:tmpl w:val="EBE412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DD7802"/>
    <w:multiLevelType w:val="hybridMultilevel"/>
    <w:tmpl w:val="5E24F7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6"/>
  </w:num>
  <w:num w:numId="4">
    <w:abstractNumId w:val="7"/>
  </w:num>
  <w:num w:numId="5">
    <w:abstractNumId w:val="31"/>
  </w:num>
  <w:num w:numId="6">
    <w:abstractNumId w:val="14"/>
  </w:num>
  <w:num w:numId="7">
    <w:abstractNumId w:val="8"/>
  </w:num>
  <w:num w:numId="8">
    <w:abstractNumId w:val="16"/>
  </w:num>
  <w:num w:numId="9">
    <w:abstractNumId w:val="32"/>
  </w:num>
  <w:num w:numId="10">
    <w:abstractNumId w:val="5"/>
  </w:num>
  <w:num w:numId="11">
    <w:abstractNumId w:val="29"/>
  </w:num>
  <w:num w:numId="12">
    <w:abstractNumId w:val="28"/>
  </w:num>
  <w:num w:numId="13">
    <w:abstractNumId w:val="33"/>
  </w:num>
  <w:num w:numId="14">
    <w:abstractNumId w:val="23"/>
  </w:num>
  <w:num w:numId="15">
    <w:abstractNumId w:val="6"/>
  </w:num>
  <w:num w:numId="16">
    <w:abstractNumId w:val="30"/>
  </w:num>
  <w:num w:numId="17">
    <w:abstractNumId w:val="18"/>
  </w:num>
  <w:num w:numId="18">
    <w:abstractNumId w:val="39"/>
  </w:num>
  <w:num w:numId="19">
    <w:abstractNumId w:val="17"/>
  </w:num>
  <w:num w:numId="20">
    <w:abstractNumId w:val="9"/>
  </w:num>
  <w:num w:numId="21">
    <w:abstractNumId w:val="38"/>
  </w:num>
  <w:num w:numId="22">
    <w:abstractNumId w:val="36"/>
  </w:num>
  <w:num w:numId="23">
    <w:abstractNumId w:val="34"/>
  </w:num>
  <w:num w:numId="24">
    <w:abstractNumId w:val="13"/>
  </w:num>
  <w:num w:numId="25">
    <w:abstractNumId w:val="11"/>
  </w:num>
  <w:num w:numId="26">
    <w:abstractNumId w:val="0"/>
  </w:num>
  <w:num w:numId="27">
    <w:abstractNumId w:val="4"/>
  </w:num>
  <w:num w:numId="28">
    <w:abstractNumId w:val="10"/>
  </w:num>
  <w:num w:numId="29">
    <w:abstractNumId w:val="27"/>
  </w:num>
  <w:num w:numId="30">
    <w:abstractNumId w:val="20"/>
  </w:num>
  <w:num w:numId="31">
    <w:abstractNumId w:val="35"/>
  </w:num>
  <w:num w:numId="32">
    <w:abstractNumId w:val="35"/>
  </w:num>
  <w:num w:numId="33">
    <w:abstractNumId w:val="22"/>
  </w:num>
  <w:num w:numId="34">
    <w:abstractNumId w:val="22"/>
  </w:num>
  <w:num w:numId="35">
    <w:abstractNumId w:val="12"/>
  </w:num>
  <w:num w:numId="36">
    <w:abstractNumId w:val="12"/>
  </w:num>
  <w:num w:numId="37">
    <w:abstractNumId w:val="19"/>
  </w:num>
  <w:num w:numId="38">
    <w:abstractNumId w:val="15"/>
  </w:num>
  <w:num w:numId="39">
    <w:abstractNumId w:val="19"/>
  </w:num>
  <w:num w:numId="40">
    <w:abstractNumId w:val="15"/>
  </w:num>
  <w:num w:numId="41">
    <w:abstractNumId w:val="21"/>
  </w:num>
  <w:num w:numId="42">
    <w:abstractNumId w:val="2"/>
  </w:num>
  <w:num w:numId="43">
    <w:abstractNumId w:val="3"/>
  </w:num>
  <w:num w:numId="44">
    <w:abstractNumId w:val="1"/>
  </w:num>
  <w:num w:numId="45">
    <w:abstractNumId w:val="1"/>
  </w:num>
  <w:num w:numId="46">
    <w:abstractNumId w:val="24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904"/>
    <w:rsid w:val="00020B7B"/>
    <w:rsid w:val="00020E39"/>
    <w:rsid w:val="00023D74"/>
    <w:rsid w:val="0003727D"/>
    <w:rsid w:val="0003743C"/>
    <w:rsid w:val="000402AB"/>
    <w:rsid w:val="000423C3"/>
    <w:rsid w:val="000572C2"/>
    <w:rsid w:val="00064EFF"/>
    <w:rsid w:val="00065661"/>
    <w:rsid w:val="000810FA"/>
    <w:rsid w:val="00091ECD"/>
    <w:rsid w:val="00097C00"/>
    <w:rsid w:val="000A22B4"/>
    <w:rsid w:val="000A61D0"/>
    <w:rsid w:val="000B1DAF"/>
    <w:rsid w:val="000B7CE9"/>
    <w:rsid w:val="000C590C"/>
    <w:rsid w:val="000D3BB3"/>
    <w:rsid w:val="000D76A9"/>
    <w:rsid w:val="000F49A8"/>
    <w:rsid w:val="000F782A"/>
    <w:rsid w:val="00110FB4"/>
    <w:rsid w:val="00117706"/>
    <w:rsid w:val="00124A7D"/>
    <w:rsid w:val="00133869"/>
    <w:rsid w:val="00140430"/>
    <w:rsid w:val="00144B54"/>
    <w:rsid w:val="00147804"/>
    <w:rsid w:val="001570D8"/>
    <w:rsid w:val="00165660"/>
    <w:rsid w:val="00170B28"/>
    <w:rsid w:val="0017555B"/>
    <w:rsid w:val="00195864"/>
    <w:rsid w:val="00196BA3"/>
    <w:rsid w:val="00197306"/>
    <w:rsid w:val="001B06A1"/>
    <w:rsid w:val="001B6487"/>
    <w:rsid w:val="001C7618"/>
    <w:rsid w:val="001D00EC"/>
    <w:rsid w:val="001D37DC"/>
    <w:rsid w:val="001D7613"/>
    <w:rsid w:val="001F193E"/>
    <w:rsid w:val="001F5D2E"/>
    <w:rsid w:val="002119D7"/>
    <w:rsid w:val="0022299E"/>
    <w:rsid w:val="00222CEE"/>
    <w:rsid w:val="00226F1B"/>
    <w:rsid w:val="00243434"/>
    <w:rsid w:val="00250B45"/>
    <w:rsid w:val="002628BE"/>
    <w:rsid w:val="00270C61"/>
    <w:rsid w:val="00283FE7"/>
    <w:rsid w:val="002A2D7A"/>
    <w:rsid w:val="002A7955"/>
    <w:rsid w:val="002C15FA"/>
    <w:rsid w:val="002C6BBF"/>
    <w:rsid w:val="002C7242"/>
    <w:rsid w:val="002E4EFE"/>
    <w:rsid w:val="002E665B"/>
    <w:rsid w:val="002F2FE9"/>
    <w:rsid w:val="002F355E"/>
    <w:rsid w:val="00303469"/>
    <w:rsid w:val="00315091"/>
    <w:rsid w:val="003224D0"/>
    <w:rsid w:val="0032397F"/>
    <w:rsid w:val="003446DC"/>
    <w:rsid w:val="0034500B"/>
    <w:rsid w:val="00357E40"/>
    <w:rsid w:val="0037484A"/>
    <w:rsid w:val="003757EA"/>
    <w:rsid w:val="00396896"/>
    <w:rsid w:val="00397287"/>
    <w:rsid w:val="003A4BB4"/>
    <w:rsid w:val="003B1E72"/>
    <w:rsid w:val="003B418D"/>
    <w:rsid w:val="003B441A"/>
    <w:rsid w:val="003B7CF8"/>
    <w:rsid w:val="003E3A8C"/>
    <w:rsid w:val="003F1060"/>
    <w:rsid w:val="003F7312"/>
    <w:rsid w:val="00435458"/>
    <w:rsid w:val="00450432"/>
    <w:rsid w:val="004571D2"/>
    <w:rsid w:val="004606BF"/>
    <w:rsid w:val="004702A5"/>
    <w:rsid w:val="004723A5"/>
    <w:rsid w:val="0047501C"/>
    <w:rsid w:val="004975ED"/>
    <w:rsid w:val="004A7F1F"/>
    <w:rsid w:val="004B4BEF"/>
    <w:rsid w:val="004C6947"/>
    <w:rsid w:val="004C7334"/>
    <w:rsid w:val="004C7CAF"/>
    <w:rsid w:val="004E0796"/>
    <w:rsid w:val="004E235F"/>
    <w:rsid w:val="004E451B"/>
    <w:rsid w:val="004F3420"/>
    <w:rsid w:val="004F3EB8"/>
    <w:rsid w:val="004F591B"/>
    <w:rsid w:val="00504748"/>
    <w:rsid w:val="005127CD"/>
    <w:rsid w:val="00547347"/>
    <w:rsid w:val="00551CE6"/>
    <w:rsid w:val="005678D9"/>
    <w:rsid w:val="00572E25"/>
    <w:rsid w:val="0058340D"/>
    <w:rsid w:val="005838B9"/>
    <w:rsid w:val="005849C8"/>
    <w:rsid w:val="005A3009"/>
    <w:rsid w:val="005A61BF"/>
    <w:rsid w:val="005A6AB6"/>
    <w:rsid w:val="005A7935"/>
    <w:rsid w:val="005A79D8"/>
    <w:rsid w:val="005C6928"/>
    <w:rsid w:val="005D3EFB"/>
    <w:rsid w:val="006026E6"/>
    <w:rsid w:val="0060287C"/>
    <w:rsid w:val="00606B47"/>
    <w:rsid w:val="00610EEF"/>
    <w:rsid w:val="006222A8"/>
    <w:rsid w:val="00623B4C"/>
    <w:rsid w:val="006277FF"/>
    <w:rsid w:val="006354EC"/>
    <w:rsid w:val="00660595"/>
    <w:rsid w:val="0068392E"/>
    <w:rsid w:val="0068713D"/>
    <w:rsid w:val="006A32CD"/>
    <w:rsid w:val="006A4B3F"/>
    <w:rsid w:val="006B2AB4"/>
    <w:rsid w:val="006B350B"/>
    <w:rsid w:val="006C407A"/>
    <w:rsid w:val="006D3904"/>
    <w:rsid w:val="006E14D1"/>
    <w:rsid w:val="006E6384"/>
    <w:rsid w:val="006F10F2"/>
    <w:rsid w:val="006F3B1C"/>
    <w:rsid w:val="006F4788"/>
    <w:rsid w:val="00702010"/>
    <w:rsid w:val="00702FF2"/>
    <w:rsid w:val="00722F24"/>
    <w:rsid w:val="00725CA6"/>
    <w:rsid w:val="00726749"/>
    <w:rsid w:val="0073298D"/>
    <w:rsid w:val="007448C0"/>
    <w:rsid w:val="007518F8"/>
    <w:rsid w:val="0075702D"/>
    <w:rsid w:val="00764010"/>
    <w:rsid w:val="007676BE"/>
    <w:rsid w:val="007827A8"/>
    <w:rsid w:val="0078339B"/>
    <w:rsid w:val="00783499"/>
    <w:rsid w:val="007873D6"/>
    <w:rsid w:val="00787666"/>
    <w:rsid w:val="00791252"/>
    <w:rsid w:val="007A1334"/>
    <w:rsid w:val="007B5DE8"/>
    <w:rsid w:val="007C2D78"/>
    <w:rsid w:val="007C43B3"/>
    <w:rsid w:val="00817A3C"/>
    <w:rsid w:val="00822F40"/>
    <w:rsid w:val="008256F9"/>
    <w:rsid w:val="008424A0"/>
    <w:rsid w:val="008433A6"/>
    <w:rsid w:val="00864846"/>
    <w:rsid w:val="00897515"/>
    <w:rsid w:val="008A0D47"/>
    <w:rsid w:val="008A1107"/>
    <w:rsid w:val="008A26A8"/>
    <w:rsid w:val="008A3DC8"/>
    <w:rsid w:val="008A4255"/>
    <w:rsid w:val="008A7DEB"/>
    <w:rsid w:val="008C2F96"/>
    <w:rsid w:val="008D11CE"/>
    <w:rsid w:val="008E19CC"/>
    <w:rsid w:val="008E254D"/>
    <w:rsid w:val="008E42D5"/>
    <w:rsid w:val="008E5E03"/>
    <w:rsid w:val="008F37C7"/>
    <w:rsid w:val="00907B8B"/>
    <w:rsid w:val="009107EA"/>
    <w:rsid w:val="00914776"/>
    <w:rsid w:val="00922B89"/>
    <w:rsid w:val="00925900"/>
    <w:rsid w:val="00940753"/>
    <w:rsid w:val="00942730"/>
    <w:rsid w:val="00955846"/>
    <w:rsid w:val="009752FB"/>
    <w:rsid w:val="00976F2D"/>
    <w:rsid w:val="0098246F"/>
    <w:rsid w:val="009934D1"/>
    <w:rsid w:val="009B6193"/>
    <w:rsid w:val="009C2DD4"/>
    <w:rsid w:val="009C2FD5"/>
    <w:rsid w:val="009D034B"/>
    <w:rsid w:val="009D4BC4"/>
    <w:rsid w:val="009D6EFA"/>
    <w:rsid w:val="009F32E4"/>
    <w:rsid w:val="009F718D"/>
    <w:rsid w:val="00A002A2"/>
    <w:rsid w:val="00A0158B"/>
    <w:rsid w:val="00A01DF5"/>
    <w:rsid w:val="00A20427"/>
    <w:rsid w:val="00A22A6B"/>
    <w:rsid w:val="00A24898"/>
    <w:rsid w:val="00A65788"/>
    <w:rsid w:val="00A73D3F"/>
    <w:rsid w:val="00A8029C"/>
    <w:rsid w:val="00A81B12"/>
    <w:rsid w:val="00A9093F"/>
    <w:rsid w:val="00AA2D7B"/>
    <w:rsid w:val="00AB76CF"/>
    <w:rsid w:val="00AC3DC7"/>
    <w:rsid w:val="00AC6D8D"/>
    <w:rsid w:val="00AD204A"/>
    <w:rsid w:val="00AF26B3"/>
    <w:rsid w:val="00AF7A05"/>
    <w:rsid w:val="00B04A8C"/>
    <w:rsid w:val="00B11A8A"/>
    <w:rsid w:val="00B14315"/>
    <w:rsid w:val="00B14F96"/>
    <w:rsid w:val="00B27291"/>
    <w:rsid w:val="00B3041E"/>
    <w:rsid w:val="00B36313"/>
    <w:rsid w:val="00B43573"/>
    <w:rsid w:val="00B461F2"/>
    <w:rsid w:val="00B53D88"/>
    <w:rsid w:val="00B61791"/>
    <w:rsid w:val="00B65787"/>
    <w:rsid w:val="00B70897"/>
    <w:rsid w:val="00B74404"/>
    <w:rsid w:val="00B76D9D"/>
    <w:rsid w:val="00B95D65"/>
    <w:rsid w:val="00B96715"/>
    <w:rsid w:val="00BA2A93"/>
    <w:rsid w:val="00BA5D3C"/>
    <w:rsid w:val="00BF7C84"/>
    <w:rsid w:val="00C2020A"/>
    <w:rsid w:val="00C350AB"/>
    <w:rsid w:val="00C4100D"/>
    <w:rsid w:val="00C439B0"/>
    <w:rsid w:val="00C47266"/>
    <w:rsid w:val="00C5689E"/>
    <w:rsid w:val="00C57C2B"/>
    <w:rsid w:val="00C71132"/>
    <w:rsid w:val="00C77E85"/>
    <w:rsid w:val="00C91BCB"/>
    <w:rsid w:val="00C91CFB"/>
    <w:rsid w:val="00CA1B32"/>
    <w:rsid w:val="00CA2B53"/>
    <w:rsid w:val="00CA410F"/>
    <w:rsid w:val="00CA5009"/>
    <w:rsid w:val="00CA5D20"/>
    <w:rsid w:val="00CA7521"/>
    <w:rsid w:val="00CB12A9"/>
    <w:rsid w:val="00CB7F71"/>
    <w:rsid w:val="00CC551A"/>
    <w:rsid w:val="00CD635A"/>
    <w:rsid w:val="00CE1595"/>
    <w:rsid w:val="00CF04F4"/>
    <w:rsid w:val="00CF4CCC"/>
    <w:rsid w:val="00D045D6"/>
    <w:rsid w:val="00D04964"/>
    <w:rsid w:val="00D050DA"/>
    <w:rsid w:val="00D058BB"/>
    <w:rsid w:val="00D169EF"/>
    <w:rsid w:val="00D20E58"/>
    <w:rsid w:val="00D24014"/>
    <w:rsid w:val="00D26016"/>
    <w:rsid w:val="00D334A1"/>
    <w:rsid w:val="00D43222"/>
    <w:rsid w:val="00D55AFE"/>
    <w:rsid w:val="00D67D46"/>
    <w:rsid w:val="00D86598"/>
    <w:rsid w:val="00D94FAB"/>
    <w:rsid w:val="00D95D12"/>
    <w:rsid w:val="00D97135"/>
    <w:rsid w:val="00DA04D6"/>
    <w:rsid w:val="00DC0C76"/>
    <w:rsid w:val="00DC3C6B"/>
    <w:rsid w:val="00DC48CF"/>
    <w:rsid w:val="00DE3208"/>
    <w:rsid w:val="00DF2C86"/>
    <w:rsid w:val="00E10C3D"/>
    <w:rsid w:val="00E12080"/>
    <w:rsid w:val="00E1397B"/>
    <w:rsid w:val="00E15524"/>
    <w:rsid w:val="00E2185C"/>
    <w:rsid w:val="00E27C68"/>
    <w:rsid w:val="00E31373"/>
    <w:rsid w:val="00E42978"/>
    <w:rsid w:val="00E463BE"/>
    <w:rsid w:val="00E63E89"/>
    <w:rsid w:val="00E857CA"/>
    <w:rsid w:val="00E9157E"/>
    <w:rsid w:val="00EA62D7"/>
    <w:rsid w:val="00EB6126"/>
    <w:rsid w:val="00EB6EF7"/>
    <w:rsid w:val="00EC60E6"/>
    <w:rsid w:val="00ED4B55"/>
    <w:rsid w:val="00EE01C1"/>
    <w:rsid w:val="00EE17AD"/>
    <w:rsid w:val="00EE286E"/>
    <w:rsid w:val="00EF1B82"/>
    <w:rsid w:val="00EF26A3"/>
    <w:rsid w:val="00EF53A7"/>
    <w:rsid w:val="00EF6900"/>
    <w:rsid w:val="00EF7C57"/>
    <w:rsid w:val="00F00126"/>
    <w:rsid w:val="00F07F6F"/>
    <w:rsid w:val="00F14309"/>
    <w:rsid w:val="00F32C5C"/>
    <w:rsid w:val="00F43678"/>
    <w:rsid w:val="00F557D1"/>
    <w:rsid w:val="00F6013B"/>
    <w:rsid w:val="00F67A44"/>
    <w:rsid w:val="00F74F25"/>
    <w:rsid w:val="00F82136"/>
    <w:rsid w:val="00F85611"/>
    <w:rsid w:val="00F94645"/>
    <w:rsid w:val="00F9747B"/>
    <w:rsid w:val="00F976FA"/>
    <w:rsid w:val="00FB3346"/>
    <w:rsid w:val="00FB657F"/>
    <w:rsid w:val="00FD17A2"/>
    <w:rsid w:val="00FE0319"/>
    <w:rsid w:val="00FF0296"/>
    <w:rsid w:val="00FF6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206E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390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439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8C2F96"/>
    <w:pPr>
      <w:keepNext/>
      <w:widowControl/>
      <w:numPr>
        <w:ilvl w:val="2"/>
        <w:numId w:val="1"/>
      </w:numPr>
      <w:outlineLvl w:val="2"/>
    </w:pPr>
    <w:rPr>
      <w:rFonts w:eastAsia="Times New Roman"/>
      <w:i/>
      <w:color w:val="000080"/>
      <w:kern w:val="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nhideWhenUsed/>
    <w:rsid w:val="006D3904"/>
    <w:pPr>
      <w:widowControl/>
      <w:suppressAutoHyphens w:val="0"/>
      <w:spacing w:before="100" w:after="119"/>
    </w:pPr>
    <w:rPr>
      <w:rFonts w:eastAsia="Times New Roman"/>
      <w:lang w:eastAsia="zh-CN"/>
    </w:rPr>
  </w:style>
  <w:style w:type="paragraph" w:customStyle="1" w:styleId="Standard">
    <w:name w:val="Standard"/>
    <w:rsid w:val="006D390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sk-SK"/>
    </w:rPr>
  </w:style>
  <w:style w:type="paragraph" w:styleId="Pta">
    <w:name w:val="footer"/>
    <w:basedOn w:val="Standard"/>
    <w:link w:val="PtaChar"/>
    <w:unhideWhenUsed/>
    <w:rsid w:val="006D3904"/>
    <w:pPr>
      <w:suppressLineNumbers/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taChar">
    <w:name w:val="Päta Char"/>
    <w:basedOn w:val="Predvolenpsmoodseku"/>
    <w:link w:val="Pta"/>
    <w:rsid w:val="006D3904"/>
    <w:rPr>
      <w:rFonts w:ascii="Times New Roman" w:eastAsia="Andale Sans UI" w:hAnsi="Times New Roman" w:cs="Times New Roman"/>
      <w:kern w:val="3"/>
      <w:sz w:val="24"/>
      <w:szCs w:val="24"/>
      <w:lang w:val="x-none" w:eastAsia="x-none"/>
    </w:rPr>
  </w:style>
  <w:style w:type="paragraph" w:styleId="Hlavika">
    <w:name w:val="header"/>
    <w:basedOn w:val="Standard"/>
    <w:link w:val="HlavikaChar"/>
    <w:unhideWhenUsed/>
    <w:rsid w:val="006D3904"/>
    <w:pPr>
      <w:suppressLineNumbers/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HlavikaChar">
    <w:name w:val="Hlavička Char"/>
    <w:basedOn w:val="Predvolenpsmoodseku"/>
    <w:link w:val="Hlavika"/>
    <w:rsid w:val="006D3904"/>
    <w:rPr>
      <w:rFonts w:ascii="Times New Roman" w:eastAsia="Andale Sans UI" w:hAnsi="Times New Roman" w:cs="Times New Roman"/>
      <w:kern w:val="3"/>
      <w:sz w:val="24"/>
      <w:szCs w:val="24"/>
      <w:lang w:val="x-none" w:eastAsia="x-none"/>
    </w:rPr>
  </w:style>
  <w:style w:type="character" w:styleId="Hypertextovprepojenie">
    <w:name w:val="Hyperlink"/>
    <w:basedOn w:val="Predvolenpsmoodseku"/>
    <w:uiPriority w:val="99"/>
    <w:semiHidden/>
    <w:unhideWhenUsed/>
    <w:rsid w:val="00922B89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8256F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A4B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4B3F"/>
    <w:rPr>
      <w:rFonts w:ascii="Tahoma" w:eastAsia="Andale Sans UI" w:hAnsi="Tahoma" w:cs="Tahoma"/>
      <w:kern w:val="2"/>
      <w:sz w:val="16"/>
      <w:szCs w:val="16"/>
      <w:lang w:eastAsia="sk-SK"/>
    </w:rPr>
  </w:style>
  <w:style w:type="character" w:customStyle="1" w:styleId="Nadpis3Char">
    <w:name w:val="Nadpis 3 Char"/>
    <w:basedOn w:val="Predvolenpsmoodseku"/>
    <w:link w:val="Nadpis3"/>
    <w:rsid w:val="008C2F96"/>
    <w:rPr>
      <w:rFonts w:ascii="Times New Roman" w:eastAsia="Times New Roman" w:hAnsi="Times New Roman" w:cs="Times New Roman"/>
      <w:i/>
      <w:color w:val="000080"/>
      <w:sz w:val="24"/>
      <w:szCs w:val="20"/>
    </w:rPr>
  </w:style>
  <w:style w:type="numbering" w:customStyle="1" w:styleId="WW8Num5">
    <w:name w:val="WW8Num5"/>
    <w:basedOn w:val="Bezzoznamu"/>
    <w:rsid w:val="00DC3C6B"/>
    <w:pPr>
      <w:numPr>
        <w:numId w:val="31"/>
      </w:numPr>
    </w:pPr>
  </w:style>
  <w:style w:type="numbering" w:customStyle="1" w:styleId="WW8Num3">
    <w:name w:val="WW8Num3"/>
    <w:basedOn w:val="Bezzoznamu"/>
    <w:rsid w:val="00DC3C6B"/>
    <w:pPr>
      <w:numPr>
        <w:numId w:val="33"/>
      </w:numPr>
    </w:pPr>
  </w:style>
  <w:style w:type="numbering" w:customStyle="1" w:styleId="WW8Num2">
    <w:name w:val="WW8Num2"/>
    <w:basedOn w:val="Bezzoznamu"/>
    <w:rsid w:val="00DC48CF"/>
    <w:pPr>
      <w:numPr>
        <w:numId w:val="35"/>
      </w:numPr>
    </w:pPr>
  </w:style>
  <w:style w:type="numbering" w:customStyle="1" w:styleId="WW8Num6">
    <w:name w:val="WW8Num6"/>
    <w:basedOn w:val="Bezzoznamu"/>
    <w:rsid w:val="00DC0C76"/>
    <w:pPr>
      <w:numPr>
        <w:numId w:val="37"/>
      </w:numPr>
    </w:pPr>
  </w:style>
  <w:style w:type="numbering" w:customStyle="1" w:styleId="WW8Num7">
    <w:name w:val="WW8Num7"/>
    <w:basedOn w:val="Bezzoznamu"/>
    <w:rsid w:val="00DC0C76"/>
    <w:pPr>
      <w:numPr>
        <w:numId w:val="38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C439B0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24A7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24A7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24A7D"/>
    <w:rPr>
      <w:rFonts w:ascii="Times New Roman" w:eastAsia="Andale Sans UI" w:hAnsi="Times New Roman" w:cs="Times New Roman"/>
      <w:kern w:val="2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24A7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24A7D"/>
    <w:rPr>
      <w:rFonts w:ascii="Times New Roman" w:eastAsia="Andale Sans UI" w:hAnsi="Times New Roman" w:cs="Times New Roman"/>
      <w:b/>
      <w:bCs/>
      <w:kern w:val="2"/>
      <w:sz w:val="20"/>
      <w:szCs w:val="20"/>
      <w:lang w:eastAsia="sk-SK"/>
    </w:rPr>
  </w:style>
  <w:style w:type="paragraph" w:styleId="Bezriadkovania">
    <w:name w:val="No Spacing"/>
    <w:uiPriority w:val="1"/>
    <w:qFormat/>
    <w:rsid w:val="00A73D3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390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439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8C2F96"/>
    <w:pPr>
      <w:keepNext/>
      <w:widowControl/>
      <w:numPr>
        <w:ilvl w:val="2"/>
        <w:numId w:val="1"/>
      </w:numPr>
      <w:outlineLvl w:val="2"/>
    </w:pPr>
    <w:rPr>
      <w:rFonts w:eastAsia="Times New Roman"/>
      <w:i/>
      <w:color w:val="000080"/>
      <w:kern w:val="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nhideWhenUsed/>
    <w:rsid w:val="006D3904"/>
    <w:pPr>
      <w:widowControl/>
      <w:suppressAutoHyphens w:val="0"/>
      <w:spacing w:before="100" w:after="119"/>
    </w:pPr>
    <w:rPr>
      <w:rFonts w:eastAsia="Times New Roman"/>
      <w:lang w:eastAsia="zh-CN"/>
    </w:rPr>
  </w:style>
  <w:style w:type="paragraph" w:customStyle="1" w:styleId="Standard">
    <w:name w:val="Standard"/>
    <w:rsid w:val="006D390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sk-SK"/>
    </w:rPr>
  </w:style>
  <w:style w:type="paragraph" w:styleId="Pta">
    <w:name w:val="footer"/>
    <w:basedOn w:val="Standard"/>
    <w:link w:val="PtaChar"/>
    <w:unhideWhenUsed/>
    <w:rsid w:val="006D3904"/>
    <w:pPr>
      <w:suppressLineNumbers/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taChar">
    <w:name w:val="Päta Char"/>
    <w:basedOn w:val="Predvolenpsmoodseku"/>
    <w:link w:val="Pta"/>
    <w:rsid w:val="006D3904"/>
    <w:rPr>
      <w:rFonts w:ascii="Times New Roman" w:eastAsia="Andale Sans UI" w:hAnsi="Times New Roman" w:cs="Times New Roman"/>
      <w:kern w:val="3"/>
      <w:sz w:val="24"/>
      <w:szCs w:val="24"/>
      <w:lang w:val="x-none" w:eastAsia="x-none"/>
    </w:rPr>
  </w:style>
  <w:style w:type="paragraph" w:styleId="Hlavika">
    <w:name w:val="header"/>
    <w:basedOn w:val="Standard"/>
    <w:link w:val="HlavikaChar"/>
    <w:unhideWhenUsed/>
    <w:rsid w:val="006D3904"/>
    <w:pPr>
      <w:suppressLineNumbers/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HlavikaChar">
    <w:name w:val="Hlavička Char"/>
    <w:basedOn w:val="Predvolenpsmoodseku"/>
    <w:link w:val="Hlavika"/>
    <w:rsid w:val="006D3904"/>
    <w:rPr>
      <w:rFonts w:ascii="Times New Roman" w:eastAsia="Andale Sans UI" w:hAnsi="Times New Roman" w:cs="Times New Roman"/>
      <w:kern w:val="3"/>
      <w:sz w:val="24"/>
      <w:szCs w:val="24"/>
      <w:lang w:val="x-none" w:eastAsia="x-none"/>
    </w:rPr>
  </w:style>
  <w:style w:type="character" w:styleId="Hypertextovprepojenie">
    <w:name w:val="Hyperlink"/>
    <w:basedOn w:val="Predvolenpsmoodseku"/>
    <w:uiPriority w:val="99"/>
    <w:semiHidden/>
    <w:unhideWhenUsed/>
    <w:rsid w:val="00922B89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8256F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A4B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4B3F"/>
    <w:rPr>
      <w:rFonts w:ascii="Tahoma" w:eastAsia="Andale Sans UI" w:hAnsi="Tahoma" w:cs="Tahoma"/>
      <w:kern w:val="2"/>
      <w:sz w:val="16"/>
      <w:szCs w:val="16"/>
      <w:lang w:eastAsia="sk-SK"/>
    </w:rPr>
  </w:style>
  <w:style w:type="character" w:customStyle="1" w:styleId="Nadpis3Char">
    <w:name w:val="Nadpis 3 Char"/>
    <w:basedOn w:val="Predvolenpsmoodseku"/>
    <w:link w:val="Nadpis3"/>
    <w:rsid w:val="008C2F96"/>
    <w:rPr>
      <w:rFonts w:ascii="Times New Roman" w:eastAsia="Times New Roman" w:hAnsi="Times New Roman" w:cs="Times New Roman"/>
      <w:i/>
      <w:color w:val="000080"/>
      <w:sz w:val="24"/>
      <w:szCs w:val="20"/>
    </w:rPr>
  </w:style>
  <w:style w:type="numbering" w:customStyle="1" w:styleId="WW8Num5">
    <w:name w:val="WW8Num5"/>
    <w:basedOn w:val="Bezzoznamu"/>
    <w:rsid w:val="00DC3C6B"/>
    <w:pPr>
      <w:numPr>
        <w:numId w:val="31"/>
      </w:numPr>
    </w:pPr>
  </w:style>
  <w:style w:type="numbering" w:customStyle="1" w:styleId="WW8Num3">
    <w:name w:val="WW8Num3"/>
    <w:basedOn w:val="Bezzoznamu"/>
    <w:rsid w:val="00DC3C6B"/>
    <w:pPr>
      <w:numPr>
        <w:numId w:val="33"/>
      </w:numPr>
    </w:pPr>
  </w:style>
  <w:style w:type="numbering" w:customStyle="1" w:styleId="WW8Num2">
    <w:name w:val="WW8Num2"/>
    <w:basedOn w:val="Bezzoznamu"/>
    <w:rsid w:val="00DC48CF"/>
    <w:pPr>
      <w:numPr>
        <w:numId w:val="35"/>
      </w:numPr>
    </w:pPr>
  </w:style>
  <w:style w:type="numbering" w:customStyle="1" w:styleId="WW8Num6">
    <w:name w:val="WW8Num6"/>
    <w:basedOn w:val="Bezzoznamu"/>
    <w:rsid w:val="00DC0C76"/>
    <w:pPr>
      <w:numPr>
        <w:numId w:val="37"/>
      </w:numPr>
    </w:pPr>
  </w:style>
  <w:style w:type="numbering" w:customStyle="1" w:styleId="WW8Num7">
    <w:name w:val="WW8Num7"/>
    <w:basedOn w:val="Bezzoznamu"/>
    <w:rsid w:val="00DC0C76"/>
    <w:pPr>
      <w:numPr>
        <w:numId w:val="38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C439B0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24A7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24A7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24A7D"/>
    <w:rPr>
      <w:rFonts w:ascii="Times New Roman" w:eastAsia="Andale Sans UI" w:hAnsi="Times New Roman" w:cs="Times New Roman"/>
      <w:kern w:val="2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24A7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24A7D"/>
    <w:rPr>
      <w:rFonts w:ascii="Times New Roman" w:eastAsia="Andale Sans UI" w:hAnsi="Times New Roman" w:cs="Times New Roman"/>
      <w:b/>
      <w:bCs/>
      <w:kern w:val="2"/>
      <w:sz w:val="20"/>
      <w:szCs w:val="20"/>
      <w:lang w:eastAsia="sk-SK"/>
    </w:rPr>
  </w:style>
  <w:style w:type="paragraph" w:styleId="Bezriadkovania">
    <w:name w:val="No Spacing"/>
    <w:uiPriority w:val="1"/>
    <w:qFormat/>
    <w:rsid w:val="00A73D3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E71F4-84C6-4B66-9605-48D65EF6A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7</Pages>
  <Words>2593</Words>
  <Characters>14783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JuNe</dc:creator>
  <cp:lastModifiedBy>uzivatel</cp:lastModifiedBy>
  <cp:revision>40</cp:revision>
  <dcterms:created xsi:type="dcterms:W3CDTF">2022-02-15T10:23:00Z</dcterms:created>
  <dcterms:modified xsi:type="dcterms:W3CDTF">2024-04-11T14:01:00Z</dcterms:modified>
</cp:coreProperties>
</file>